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ackground w:color="FFFFFF"/>
  <w:body>
    <w:p w14:paraId="754189BD" w14:textId="77777777" w:rsidR="00CE5DFD" w:rsidRPr="00EB4B63" w:rsidRDefault="00EB4B63" w:rsidP="004365CB">
      <w:r>
        <w:rPr>
          <w:noProof/>
        </w:rPr>
        <w:drawing>
          <wp:inline distT="0" distB="0" distL="0" distR="0" wp14:anchorId="6C0EFCFF" wp14:editId="160CA492">
            <wp:extent cx="6476365" cy="2421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JobsNeed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6365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8F2FC" w14:textId="5D3A220C" w:rsidR="00EB4B63" w:rsidRPr="003A39D6" w:rsidRDefault="00BF517F" w:rsidP="00EB4B63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E123819">
          <v:rect id="Rectangle 7" o:spid="_x0000_s1029" style="position:absolute;margin-left:.6pt;margin-top:91.1pt;width:502.85pt;height:17.95pt;z-index:251652608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d8d8d8 [2732]" strokecolor="#7f7f7f [1612]">
            <v:fill opacity="38011f" color2="#e4ecf5 [500]" rotate="t"/>
            <v:shadow on="t" opacity="24903f" origin=",.5" offset="0,20000emu"/>
            <v:textbox style="mso-next-textbox:#Rectangle 7" inset="0,0,0,0">
              <w:txbxContent>
                <w:p w14:paraId="60AC4BCD" w14:textId="77777777" w:rsidR="000E076F" w:rsidRPr="003A39D6" w:rsidRDefault="000E076F" w:rsidP="00FC0DAE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3A39D6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Lesson Activities</w:t>
                  </w:r>
                </w:p>
              </w:txbxContent>
            </v:textbox>
          </v:rect>
        </w:pict>
      </w:r>
      <w:r w:rsidR="00AD6721">
        <w:rPr>
          <w:rFonts w:asciiTheme="majorHAnsi" w:hAnsiTheme="majorHAnsi"/>
          <w:b/>
          <w:sz w:val="24"/>
          <w:szCs w:val="24"/>
        </w:rPr>
        <w:t xml:space="preserve">Lesson </w:t>
      </w:r>
      <w:r w:rsidR="002B36FB" w:rsidRPr="003A39D6">
        <w:rPr>
          <w:rFonts w:asciiTheme="majorHAnsi" w:hAnsiTheme="majorHAnsi"/>
          <w:b/>
          <w:sz w:val="24"/>
          <w:szCs w:val="24"/>
        </w:rPr>
        <w:t>Summary:</w:t>
      </w:r>
      <w:r w:rsidR="002B36FB" w:rsidRPr="003A39D6">
        <w:rPr>
          <w:rFonts w:asciiTheme="majorHAnsi" w:hAnsiTheme="majorHAnsi"/>
          <w:sz w:val="24"/>
          <w:szCs w:val="24"/>
        </w:rPr>
        <w:t xml:space="preserve"> </w:t>
      </w:r>
      <w:r w:rsidR="00AD6721">
        <w:rPr>
          <w:rFonts w:asciiTheme="minorHAnsi" w:hAnsiTheme="minorHAnsi"/>
          <w:sz w:val="24"/>
          <w:szCs w:val="24"/>
        </w:rPr>
        <w:t>A scenario and discussion about what makes a good job with a goal of connecting workplace issues to social justice</w:t>
      </w:r>
      <w:r w:rsidR="00963043">
        <w:rPr>
          <w:rFonts w:asciiTheme="minorHAnsi" w:hAnsiTheme="minorHAnsi"/>
          <w:sz w:val="24"/>
          <w:szCs w:val="24"/>
        </w:rPr>
        <w:t>.</w:t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  <w:t xml:space="preserve">      </w:t>
      </w:r>
      <w:r w:rsidR="009F7725" w:rsidRPr="000C2FE7">
        <w:rPr>
          <w:rFonts w:asciiTheme="majorHAnsi" w:hAnsiTheme="majorHAnsi"/>
          <w:b/>
          <w:sz w:val="24"/>
          <w:szCs w:val="24"/>
        </w:rPr>
        <w:t>Time:</w:t>
      </w:r>
      <w:r w:rsidR="009F7725">
        <w:rPr>
          <w:rFonts w:asciiTheme="minorHAnsi" w:hAnsiTheme="minorHAnsi"/>
          <w:sz w:val="24"/>
          <w:szCs w:val="24"/>
        </w:rPr>
        <w:t xml:space="preserve">  One period</w:t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</w:r>
      <w:r w:rsidR="000C2FE7">
        <w:rPr>
          <w:rFonts w:asciiTheme="minorHAnsi" w:hAnsiTheme="minorHAnsi"/>
          <w:sz w:val="24"/>
          <w:szCs w:val="24"/>
        </w:rPr>
        <w:tab/>
        <w:t xml:space="preserve">                 </w:t>
      </w:r>
      <w:r w:rsidR="00EB4B63" w:rsidRPr="003A39D6">
        <w:rPr>
          <w:rFonts w:asciiTheme="majorHAnsi" w:hAnsiTheme="majorHAnsi"/>
          <w:b/>
          <w:sz w:val="24"/>
          <w:szCs w:val="24"/>
        </w:rPr>
        <w:t>Essential Question:</w:t>
      </w:r>
      <w:r w:rsidR="00EB4B63" w:rsidRPr="003A39D6">
        <w:rPr>
          <w:rFonts w:asciiTheme="majorHAnsi" w:hAnsiTheme="majorHAnsi"/>
          <w:sz w:val="24"/>
        </w:rPr>
        <w:t xml:space="preserve"> </w:t>
      </w:r>
      <w:r w:rsidR="00EB4B63">
        <w:rPr>
          <w:rFonts w:asciiTheme="minorHAnsi" w:hAnsiTheme="minorHAnsi"/>
          <w:sz w:val="24"/>
        </w:rPr>
        <w:t>What are the characteristics of a ‘good job’?  What does this topic have to do with social justice?</w:t>
      </w:r>
    </w:p>
    <w:p w14:paraId="25C40314" w14:textId="5F15AA7B" w:rsidR="000F6A6B" w:rsidRDefault="000F6A6B" w:rsidP="001F04D3">
      <w:pPr>
        <w:rPr>
          <w:rFonts w:asciiTheme="majorHAnsi" w:hAnsiTheme="majorHAnsi"/>
          <w:sz w:val="24"/>
          <w:szCs w:val="24"/>
        </w:rPr>
      </w:pPr>
    </w:p>
    <w:p w14:paraId="64C6048A" w14:textId="1A391FBF" w:rsidR="001F04D3" w:rsidRPr="00B43865" w:rsidRDefault="001F04D3" w:rsidP="001F04D3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 xml:space="preserve">1. Pose the question to the class: What makes a good job? (Money? Power? Security? Glory? Social Status or Recognition?)  What are some examples of 'good jobs'?  What is it about them that </w:t>
      </w:r>
      <w:proofErr w:type="gramStart"/>
      <w:r w:rsidRPr="00B43865">
        <w:rPr>
          <w:rFonts w:asciiTheme="minorHAnsi" w:hAnsiTheme="minorHAnsi"/>
          <w:sz w:val="24"/>
          <w:szCs w:val="24"/>
        </w:rPr>
        <w:t>makes</w:t>
      </w:r>
      <w:proofErr w:type="gramEnd"/>
      <w:r w:rsidRPr="00B43865">
        <w:rPr>
          <w:rFonts w:asciiTheme="minorHAnsi" w:hAnsiTheme="minorHAnsi"/>
          <w:sz w:val="24"/>
          <w:szCs w:val="24"/>
        </w:rPr>
        <w:t xml:space="preserve"> them so good?</w:t>
      </w:r>
    </w:p>
    <w:p w14:paraId="1BA906B0" w14:textId="77777777" w:rsidR="001F04D3" w:rsidRPr="00B43865" w:rsidRDefault="001F04D3" w:rsidP="001F04D3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>2. Explain that for most people, many other things define a 'good job'.  Pose the following scenario for discussion:</w:t>
      </w:r>
    </w:p>
    <w:p w14:paraId="3E725EA3" w14:textId="77777777" w:rsidR="001F04D3" w:rsidRPr="00EB4B63" w:rsidRDefault="001F04D3" w:rsidP="00EB4B63">
      <w:pPr>
        <w:pStyle w:val="ListParagraph"/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EB4B63">
        <w:rPr>
          <w:rFonts w:asciiTheme="minorHAnsi" w:hAnsiTheme="minorHAnsi"/>
          <w:sz w:val="24"/>
          <w:szCs w:val="24"/>
        </w:rPr>
        <w:t xml:space="preserve">Young couple Maria and Raj </w:t>
      </w:r>
      <w:proofErr w:type="gramStart"/>
      <w:r w:rsidRPr="00EB4B63">
        <w:rPr>
          <w:rFonts w:asciiTheme="minorHAnsi" w:hAnsiTheme="minorHAnsi"/>
          <w:sz w:val="24"/>
          <w:szCs w:val="24"/>
        </w:rPr>
        <w:t>are</w:t>
      </w:r>
      <w:proofErr w:type="gramEnd"/>
      <w:r w:rsidRPr="00EB4B63">
        <w:rPr>
          <w:rFonts w:asciiTheme="minorHAnsi" w:hAnsiTheme="minorHAnsi"/>
          <w:sz w:val="24"/>
          <w:szCs w:val="24"/>
        </w:rPr>
        <w:t xml:space="preserve"> newlyweds.  They both work at low paying service sector jobs making  $10.50 an hour.  They live in a small </w:t>
      </w:r>
      <w:proofErr w:type="gramStart"/>
      <w:r w:rsidRPr="00EB4B63">
        <w:rPr>
          <w:rFonts w:asciiTheme="minorHAnsi" w:hAnsiTheme="minorHAnsi"/>
          <w:sz w:val="24"/>
          <w:szCs w:val="24"/>
        </w:rPr>
        <w:t>one bedroom</w:t>
      </w:r>
      <w:proofErr w:type="gramEnd"/>
      <w:r w:rsidRPr="00EB4B63">
        <w:rPr>
          <w:rFonts w:asciiTheme="minorHAnsi" w:hAnsiTheme="minorHAnsi"/>
          <w:sz w:val="24"/>
          <w:szCs w:val="24"/>
        </w:rPr>
        <w:t xml:space="preserve"> apartment paying $800.00 a month rent.   Maria is pregnant and is due in four months</w:t>
      </w:r>
    </w:p>
    <w:p w14:paraId="44A55EBE" w14:textId="77777777" w:rsidR="001F04D3" w:rsidRPr="00B43865" w:rsidRDefault="001F04D3" w:rsidP="001F04D3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>3. Discuss: What would make a 'good job' for this family?  Students brainstorm in small groups which then report out to the class.  Teacher compiles list on board, screen etc.</w:t>
      </w:r>
    </w:p>
    <w:p w14:paraId="17307C76" w14:textId="77777777" w:rsidR="001F04D3" w:rsidRPr="00B43865" w:rsidRDefault="001F04D3" w:rsidP="001F04D3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>4. What are the issues this family will need to consider for their economic security?  Suggest:</w:t>
      </w:r>
    </w:p>
    <w:p w14:paraId="3A2381C0" w14:textId="676E46D6" w:rsidR="001F04D3" w:rsidRDefault="001F04D3" w:rsidP="00EB4B63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 xml:space="preserve">Transportation (bus, car, repairs, </w:t>
      </w:r>
      <w:proofErr w:type="spellStart"/>
      <w:r w:rsidRPr="00B43865">
        <w:rPr>
          <w:rFonts w:asciiTheme="minorHAnsi" w:hAnsiTheme="minorHAnsi"/>
          <w:sz w:val="24"/>
          <w:szCs w:val="24"/>
        </w:rPr>
        <w:t>etc</w:t>
      </w:r>
      <w:proofErr w:type="spellEnd"/>
      <w:r w:rsidRPr="00B43865">
        <w:rPr>
          <w:rFonts w:asciiTheme="minorHAnsi" w:hAnsiTheme="minorHAnsi"/>
          <w:sz w:val="24"/>
          <w:szCs w:val="24"/>
        </w:rPr>
        <w:t>)</w:t>
      </w:r>
      <w:r w:rsidR="00EB4B63">
        <w:rPr>
          <w:rFonts w:asciiTheme="minorHAnsi" w:hAnsiTheme="minorHAnsi"/>
          <w:sz w:val="24"/>
          <w:szCs w:val="24"/>
        </w:rPr>
        <w:t>; Child Care (affordable?</w:t>
      </w:r>
      <w:r w:rsidR="00C56048">
        <w:rPr>
          <w:rFonts w:asciiTheme="minorHAnsi" w:hAnsiTheme="minorHAnsi"/>
          <w:sz w:val="24"/>
          <w:szCs w:val="24"/>
        </w:rPr>
        <w:t xml:space="preserve"> q</w:t>
      </w:r>
      <w:r w:rsidRPr="00B43865">
        <w:rPr>
          <w:rFonts w:asciiTheme="minorHAnsi" w:hAnsiTheme="minorHAnsi"/>
          <w:sz w:val="24"/>
          <w:szCs w:val="24"/>
        </w:rPr>
        <w:t>uality?</w:t>
      </w:r>
      <w:r w:rsidR="00EB4B63">
        <w:rPr>
          <w:rFonts w:asciiTheme="minorHAnsi" w:hAnsiTheme="minorHAnsi"/>
          <w:sz w:val="24"/>
          <w:szCs w:val="24"/>
        </w:rPr>
        <w:t xml:space="preserve">); </w:t>
      </w:r>
      <w:r w:rsidRPr="00B43865">
        <w:rPr>
          <w:rFonts w:asciiTheme="minorHAnsi" w:hAnsiTheme="minorHAnsi"/>
          <w:sz w:val="24"/>
          <w:szCs w:val="24"/>
        </w:rPr>
        <w:t>Flexible family hours</w:t>
      </w:r>
      <w:r w:rsidR="00EB4B63">
        <w:rPr>
          <w:rFonts w:asciiTheme="minorHAnsi" w:hAnsiTheme="minorHAnsi"/>
          <w:sz w:val="24"/>
          <w:szCs w:val="24"/>
        </w:rPr>
        <w:t>; Maternity leave (</w:t>
      </w:r>
      <w:r w:rsidRPr="00B43865">
        <w:rPr>
          <w:rFonts w:asciiTheme="minorHAnsi" w:hAnsiTheme="minorHAnsi"/>
          <w:sz w:val="24"/>
          <w:szCs w:val="24"/>
        </w:rPr>
        <w:t>affordable?</w:t>
      </w:r>
      <w:r w:rsidR="00EB4B63">
        <w:rPr>
          <w:rFonts w:asciiTheme="minorHAnsi" w:hAnsiTheme="minorHAnsi"/>
          <w:sz w:val="24"/>
          <w:szCs w:val="24"/>
        </w:rPr>
        <w:t>); Housing (</w:t>
      </w:r>
      <w:r w:rsidRPr="00B43865">
        <w:rPr>
          <w:rFonts w:asciiTheme="minorHAnsi" w:hAnsiTheme="minorHAnsi"/>
          <w:sz w:val="24"/>
          <w:szCs w:val="24"/>
        </w:rPr>
        <w:t>affordable?</w:t>
      </w:r>
      <w:r w:rsidR="00EB4B63">
        <w:rPr>
          <w:rFonts w:asciiTheme="minorHAnsi" w:hAnsiTheme="minorHAnsi"/>
          <w:sz w:val="24"/>
          <w:szCs w:val="24"/>
        </w:rPr>
        <w:t xml:space="preserve">); </w:t>
      </w:r>
      <w:r w:rsidRPr="00B43865">
        <w:rPr>
          <w:rFonts w:asciiTheme="minorHAnsi" w:hAnsiTheme="minorHAnsi"/>
          <w:sz w:val="24"/>
          <w:szCs w:val="24"/>
        </w:rPr>
        <w:t>Medical/dental benefits</w:t>
      </w:r>
      <w:r w:rsidR="00EB4B63">
        <w:rPr>
          <w:rFonts w:asciiTheme="minorHAnsi" w:hAnsiTheme="minorHAnsi"/>
          <w:sz w:val="24"/>
          <w:szCs w:val="24"/>
        </w:rPr>
        <w:t xml:space="preserve">; </w:t>
      </w:r>
      <w:r w:rsidRPr="00B43865">
        <w:rPr>
          <w:rFonts w:asciiTheme="minorHAnsi" w:hAnsiTheme="minorHAnsi"/>
          <w:sz w:val="24"/>
          <w:szCs w:val="24"/>
        </w:rPr>
        <w:t>Job security</w:t>
      </w:r>
      <w:r w:rsidR="00EB4B63">
        <w:rPr>
          <w:rFonts w:asciiTheme="minorHAnsi" w:hAnsiTheme="minorHAnsi"/>
          <w:sz w:val="24"/>
          <w:szCs w:val="24"/>
        </w:rPr>
        <w:t xml:space="preserve">; </w:t>
      </w:r>
      <w:r w:rsidRPr="00B43865">
        <w:rPr>
          <w:rFonts w:asciiTheme="minorHAnsi" w:hAnsiTheme="minorHAnsi"/>
          <w:sz w:val="24"/>
          <w:szCs w:val="24"/>
        </w:rPr>
        <w:t>Monthly Income</w:t>
      </w:r>
      <w:r w:rsidR="00EB4B63">
        <w:rPr>
          <w:rFonts w:asciiTheme="minorHAnsi" w:hAnsiTheme="minorHAnsi"/>
          <w:sz w:val="24"/>
          <w:szCs w:val="24"/>
        </w:rPr>
        <w:t xml:space="preserve">; </w:t>
      </w:r>
      <w:r w:rsidRPr="00B43865">
        <w:rPr>
          <w:rFonts w:asciiTheme="minorHAnsi" w:hAnsiTheme="minorHAnsi"/>
          <w:sz w:val="24"/>
          <w:szCs w:val="24"/>
        </w:rPr>
        <w:t>Food costs for three people</w:t>
      </w:r>
      <w:r w:rsidR="00EB4B63">
        <w:rPr>
          <w:rFonts w:asciiTheme="minorHAnsi" w:hAnsiTheme="minorHAnsi"/>
          <w:sz w:val="24"/>
          <w:szCs w:val="24"/>
        </w:rPr>
        <w:t xml:space="preserve">; </w:t>
      </w:r>
      <w:r w:rsidRPr="00B43865">
        <w:rPr>
          <w:rFonts w:asciiTheme="minorHAnsi" w:hAnsiTheme="minorHAnsi"/>
          <w:sz w:val="24"/>
          <w:szCs w:val="24"/>
        </w:rPr>
        <w:t>Future inflation</w:t>
      </w:r>
      <w:r w:rsidR="00EB4B63">
        <w:rPr>
          <w:rFonts w:asciiTheme="minorHAnsi" w:hAnsiTheme="minorHAnsi"/>
          <w:sz w:val="24"/>
          <w:szCs w:val="24"/>
        </w:rPr>
        <w:t xml:space="preserve">; </w:t>
      </w:r>
      <w:r w:rsidR="00C56048">
        <w:rPr>
          <w:rFonts w:asciiTheme="minorHAnsi" w:hAnsiTheme="minorHAnsi"/>
          <w:sz w:val="24"/>
          <w:szCs w:val="24"/>
        </w:rPr>
        <w:t xml:space="preserve">Right to return to work </w:t>
      </w:r>
      <w:r w:rsidR="00091F0F">
        <w:rPr>
          <w:rFonts w:asciiTheme="minorHAnsi" w:hAnsiTheme="minorHAnsi"/>
          <w:sz w:val="24"/>
          <w:szCs w:val="24"/>
        </w:rPr>
        <w:t xml:space="preserve">after leave without loss of </w:t>
      </w:r>
      <w:r w:rsidRPr="00B43865">
        <w:rPr>
          <w:rFonts w:asciiTheme="minorHAnsi" w:hAnsiTheme="minorHAnsi"/>
          <w:sz w:val="24"/>
          <w:szCs w:val="24"/>
        </w:rPr>
        <w:t>job security or loss of other benefits or status</w:t>
      </w:r>
    </w:p>
    <w:p w14:paraId="7F357624" w14:textId="77777777" w:rsidR="00EB4B63" w:rsidRDefault="00EB4B63" w:rsidP="00EB4B63">
      <w:pPr>
        <w:widowControl w:val="0"/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5. </w:t>
      </w:r>
      <w:r w:rsidR="001F04D3" w:rsidRPr="00B43865">
        <w:rPr>
          <w:rFonts w:asciiTheme="minorHAnsi" w:hAnsiTheme="minorHAnsi"/>
          <w:sz w:val="24"/>
          <w:szCs w:val="24"/>
        </w:rPr>
        <w:t xml:space="preserve">After discussion, have students individually or in small groups decide: </w:t>
      </w:r>
      <w:r w:rsidR="001F04D3" w:rsidRPr="00B43865">
        <w:rPr>
          <w:rFonts w:asciiTheme="minorHAnsi" w:hAnsiTheme="minorHAnsi"/>
          <w:i/>
          <w:iCs/>
          <w:sz w:val="24"/>
          <w:szCs w:val="24"/>
        </w:rPr>
        <w:t>what are the five most important characteristics of a good job</w:t>
      </w:r>
      <w:r w:rsidR="001F04D3" w:rsidRPr="00B43865">
        <w:rPr>
          <w:rFonts w:asciiTheme="minorHAnsi" w:hAnsiTheme="minorHAnsi"/>
          <w:sz w:val="24"/>
          <w:szCs w:val="24"/>
        </w:rPr>
        <w:t>?  Discuss as a class.  The teacher may also wish to suggest non-economic characteristics such as respect, dignity, a democratic workplace, health and safety, and a sense of social contribution.</w:t>
      </w:r>
    </w:p>
    <w:p w14:paraId="410249A6" w14:textId="77777777" w:rsidR="000E076F" w:rsidRDefault="000E076F" w:rsidP="00EB4B63">
      <w:pPr>
        <w:widowControl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506F6AF" w14:textId="77777777" w:rsidR="000F6A6B" w:rsidRDefault="000F6A6B" w:rsidP="000E076F">
      <w:pPr>
        <w:widowControl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FD047D7" w14:textId="77777777" w:rsidR="001F04D3" w:rsidRPr="00B43865" w:rsidRDefault="00EB4B63" w:rsidP="000E076F">
      <w:pPr>
        <w:widowControl w:val="0"/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r w:rsidR="001F04D3" w:rsidRPr="00B43865">
        <w:rPr>
          <w:rFonts w:asciiTheme="minorHAnsi" w:hAnsiTheme="minorHAnsi"/>
          <w:sz w:val="24"/>
          <w:szCs w:val="24"/>
        </w:rPr>
        <w:t xml:space="preserve">Following discussion about good jobs, pose the question: </w:t>
      </w:r>
      <w:r w:rsidR="001F04D3" w:rsidRPr="00B43865">
        <w:rPr>
          <w:rFonts w:asciiTheme="minorHAnsi" w:hAnsiTheme="minorHAnsi"/>
          <w:i/>
          <w:iCs/>
          <w:sz w:val="24"/>
          <w:szCs w:val="24"/>
        </w:rPr>
        <w:t>How do you get this good job</w:t>
      </w:r>
      <w:r w:rsidR="001F04D3" w:rsidRPr="00B43865">
        <w:rPr>
          <w:rFonts w:asciiTheme="minorHAnsi" w:hAnsiTheme="minorHAnsi"/>
          <w:sz w:val="24"/>
          <w:szCs w:val="24"/>
        </w:rPr>
        <w:t>?</w:t>
      </w:r>
    </w:p>
    <w:p w14:paraId="4460B11D" w14:textId="77777777" w:rsidR="001F04D3" w:rsidRPr="00EB4B63" w:rsidRDefault="001F04D3" w:rsidP="00EB4B63">
      <w:pPr>
        <w:pStyle w:val="ListParagraph"/>
        <w:numPr>
          <w:ilvl w:val="1"/>
          <w:numId w:val="14"/>
        </w:numPr>
        <w:rPr>
          <w:rFonts w:asciiTheme="minorHAnsi" w:hAnsiTheme="minorHAnsi"/>
          <w:sz w:val="24"/>
          <w:szCs w:val="24"/>
        </w:rPr>
      </w:pPr>
      <w:r w:rsidRPr="00EB4B63">
        <w:rPr>
          <w:rFonts w:asciiTheme="minorHAnsi" w:hAnsiTheme="minorHAnsi"/>
          <w:sz w:val="24"/>
          <w:szCs w:val="24"/>
        </w:rPr>
        <w:t>Education and training? (</w:t>
      </w:r>
      <w:proofErr w:type="gramStart"/>
      <w:r w:rsidRPr="00EB4B63">
        <w:rPr>
          <w:rFonts w:asciiTheme="minorHAnsi" w:hAnsiTheme="minorHAnsi"/>
          <w:sz w:val="24"/>
          <w:szCs w:val="24"/>
        </w:rPr>
        <w:t>knowledge</w:t>
      </w:r>
      <w:proofErr w:type="gramEnd"/>
      <w:r w:rsidRPr="00EB4B63">
        <w:rPr>
          <w:rFonts w:asciiTheme="minorHAnsi" w:hAnsiTheme="minorHAnsi"/>
          <w:sz w:val="24"/>
          <w:szCs w:val="24"/>
        </w:rPr>
        <w:t>, skills and ability)</w:t>
      </w:r>
    </w:p>
    <w:p w14:paraId="4C776D3E" w14:textId="77777777" w:rsidR="001F04D3" w:rsidRPr="00EB4B63" w:rsidRDefault="001F04D3" w:rsidP="00EB4B63">
      <w:pPr>
        <w:pStyle w:val="ListParagraph"/>
        <w:numPr>
          <w:ilvl w:val="1"/>
          <w:numId w:val="14"/>
        </w:numPr>
        <w:rPr>
          <w:rFonts w:asciiTheme="minorHAnsi" w:hAnsiTheme="minorHAnsi"/>
          <w:sz w:val="24"/>
          <w:szCs w:val="24"/>
        </w:rPr>
      </w:pPr>
      <w:r w:rsidRPr="00EB4B63">
        <w:rPr>
          <w:rFonts w:asciiTheme="minorHAnsi" w:hAnsiTheme="minorHAnsi"/>
          <w:sz w:val="24"/>
          <w:szCs w:val="24"/>
        </w:rPr>
        <w:t>Climb to the top?</w:t>
      </w:r>
      <w:r w:rsidRPr="00EB4B6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EB4B63">
        <w:rPr>
          <w:rFonts w:asciiTheme="minorHAnsi" w:hAnsiTheme="minorHAnsi"/>
          <w:sz w:val="24"/>
          <w:szCs w:val="24"/>
        </w:rPr>
        <w:t>(</w:t>
      </w:r>
      <w:proofErr w:type="gramStart"/>
      <w:r w:rsidRPr="00EB4B63">
        <w:rPr>
          <w:rFonts w:asciiTheme="minorHAnsi" w:hAnsiTheme="minorHAnsi"/>
          <w:sz w:val="24"/>
          <w:szCs w:val="24"/>
        </w:rPr>
        <w:t>effort</w:t>
      </w:r>
      <w:proofErr w:type="gramEnd"/>
      <w:r w:rsidRPr="00EB4B63">
        <w:rPr>
          <w:rFonts w:asciiTheme="minorHAnsi" w:hAnsiTheme="minorHAnsi"/>
          <w:sz w:val="24"/>
          <w:szCs w:val="24"/>
        </w:rPr>
        <w:t>)</w:t>
      </w:r>
    </w:p>
    <w:p w14:paraId="1CA6B6D9" w14:textId="77777777" w:rsidR="001F04D3" w:rsidRPr="00EB4B63" w:rsidRDefault="001F04D3" w:rsidP="00EB4B63">
      <w:pPr>
        <w:pStyle w:val="ListParagraph"/>
        <w:numPr>
          <w:ilvl w:val="1"/>
          <w:numId w:val="14"/>
        </w:numPr>
        <w:rPr>
          <w:rFonts w:asciiTheme="minorHAnsi" w:hAnsiTheme="minorHAnsi"/>
          <w:sz w:val="24"/>
          <w:szCs w:val="24"/>
        </w:rPr>
      </w:pPr>
      <w:r w:rsidRPr="00EB4B63">
        <w:rPr>
          <w:rFonts w:asciiTheme="minorHAnsi" w:hAnsiTheme="minorHAnsi"/>
          <w:sz w:val="24"/>
          <w:szCs w:val="24"/>
        </w:rPr>
        <w:t>'Correct' career choice?</w:t>
      </w:r>
    </w:p>
    <w:p w14:paraId="42C155B5" w14:textId="77777777" w:rsidR="001F04D3" w:rsidRPr="00EB4B63" w:rsidRDefault="001F04D3" w:rsidP="00EB4B63">
      <w:pPr>
        <w:pStyle w:val="ListParagraph"/>
        <w:numPr>
          <w:ilvl w:val="1"/>
          <w:numId w:val="14"/>
        </w:numPr>
        <w:rPr>
          <w:rFonts w:asciiTheme="minorHAnsi" w:hAnsiTheme="minorHAnsi"/>
          <w:sz w:val="24"/>
          <w:szCs w:val="24"/>
        </w:rPr>
      </w:pPr>
      <w:r w:rsidRPr="00EB4B63">
        <w:rPr>
          <w:rFonts w:asciiTheme="minorHAnsi" w:hAnsiTheme="minorHAnsi"/>
          <w:sz w:val="24"/>
          <w:szCs w:val="24"/>
        </w:rPr>
        <w:t>Connections?</w:t>
      </w:r>
    </w:p>
    <w:p w14:paraId="0E01E769" w14:textId="77777777" w:rsidR="001F04D3" w:rsidRPr="00B43865" w:rsidRDefault="001F04D3" w:rsidP="000E076F">
      <w:pPr>
        <w:rPr>
          <w:rFonts w:asciiTheme="minorHAnsi" w:hAnsiTheme="minorHAnsi"/>
          <w:sz w:val="24"/>
          <w:szCs w:val="24"/>
        </w:rPr>
      </w:pPr>
      <w:r w:rsidRPr="00B43865">
        <w:rPr>
          <w:rFonts w:asciiTheme="minorHAnsi" w:hAnsiTheme="minorHAnsi"/>
          <w:sz w:val="24"/>
          <w:szCs w:val="24"/>
        </w:rPr>
        <w:t>If these are not options, what else can working people do to improve lives for their families and communities? (</w:t>
      </w:r>
      <w:proofErr w:type="gramStart"/>
      <w:r w:rsidRPr="00B43865">
        <w:rPr>
          <w:rFonts w:asciiTheme="minorHAnsi" w:hAnsiTheme="minorHAnsi"/>
          <w:sz w:val="24"/>
          <w:szCs w:val="24"/>
        </w:rPr>
        <w:t>answers</w:t>
      </w:r>
      <w:proofErr w:type="gramEnd"/>
      <w:r w:rsidRPr="00B43865">
        <w:rPr>
          <w:rFonts w:asciiTheme="minorHAnsi" w:hAnsiTheme="minorHAnsi"/>
          <w:sz w:val="24"/>
          <w:szCs w:val="24"/>
        </w:rPr>
        <w:t xml:space="preserve"> may vary from lobbying government, immigration, or organizing into unions)</w:t>
      </w:r>
      <w:bookmarkStart w:id="0" w:name="_GoBack"/>
      <w:bookmarkEnd w:id="0"/>
    </w:p>
    <w:p w14:paraId="7A1754C6" w14:textId="77777777" w:rsidR="001F04D3" w:rsidRPr="000E076F" w:rsidRDefault="000E076F" w:rsidP="000E076F">
      <w:pPr>
        <w:widowControl w:val="0"/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7. </w:t>
      </w:r>
      <w:r w:rsidR="001F04D3" w:rsidRPr="000E076F">
        <w:rPr>
          <w:rFonts w:asciiTheme="minorHAnsi" w:hAnsiTheme="minorHAnsi"/>
          <w:sz w:val="24"/>
          <w:szCs w:val="24"/>
        </w:rPr>
        <w:t>Discuss: what does this topic have to do with social justice? (Refer to terms list, discuss)</w:t>
      </w:r>
    </w:p>
    <w:p w14:paraId="6C1C2185" w14:textId="77777777" w:rsidR="00D04598" w:rsidRDefault="00D04598" w:rsidP="001F04D3">
      <w:pPr>
        <w:ind w:left="360"/>
        <w:rPr>
          <w:rFonts w:asciiTheme="minorHAnsi" w:hAnsiTheme="minorHAnsi"/>
          <w:sz w:val="24"/>
          <w:szCs w:val="24"/>
        </w:rPr>
      </w:pPr>
    </w:p>
    <w:p w14:paraId="0E3ED33F" w14:textId="77777777" w:rsidR="000E076F" w:rsidRPr="00EB4B63" w:rsidRDefault="00BF517F" w:rsidP="00863291">
      <w:pPr>
        <w:rPr>
          <w:rFonts w:asciiTheme="minorHAnsi" w:hAnsiTheme="minorHAnsi"/>
          <w:sz w:val="24"/>
          <w:szCs w:val="24"/>
        </w:rPr>
      </w:pPr>
      <w:r>
        <w:rPr>
          <w:noProof/>
        </w:rPr>
        <w:pict w14:anchorId="1BFF06B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3" o:spid="_x0000_s1030" type="#_x0000_t202" style="position:absolute;margin-left:-6.15pt;margin-top:69.55pt;width:500.2pt;height:22.7pt;z-index:2516741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d8d8d8 [2732]" strokecolor="#7f7f7f [1612]">
            <v:fill opacity="35389f" color2="#e4ecf5 [500]" rotate="t"/>
            <v:shadow on="t" opacity="24903f" origin=",.5" offset="0,20000emu"/>
            <v:textbox style="mso-next-textbox:#Text Box 33">
              <w:txbxContent>
                <w:p w14:paraId="05498D2E" w14:textId="77777777" w:rsidR="00EB4B63" w:rsidRPr="00BF517F" w:rsidRDefault="00EB4B63" w:rsidP="003A39D6">
                  <w:pPr>
                    <w:pStyle w:val="ListNumber"/>
                    <w:numPr>
                      <w:ilvl w:val="0"/>
                      <w:numId w:val="0"/>
                    </w:numPr>
                    <w:ind w:left="360" w:hanging="360"/>
                    <w:jc w:val="center"/>
                    <w:rPr>
                      <w:rFonts w:asciiTheme="majorHAnsi" w:hAnsiTheme="majorHAnsi"/>
                      <w:b/>
                      <w:color w:val="auto"/>
                      <w:sz w:val="24"/>
                    </w:rPr>
                  </w:pPr>
                  <w:r w:rsidRPr="00BF517F">
                    <w:rPr>
                      <w:rFonts w:asciiTheme="majorHAnsi" w:hAnsiTheme="majorHAnsi"/>
                      <w:b/>
                      <w:color w:val="auto"/>
                      <w:sz w:val="24"/>
                    </w:rPr>
                    <w:t>Learning Objectives</w:t>
                  </w:r>
                </w:p>
              </w:txbxContent>
            </v:textbox>
            <w10:wrap type="square"/>
          </v:shape>
        </w:pict>
      </w:r>
      <w:r w:rsidR="000E076F">
        <w:rPr>
          <w:rFonts w:asciiTheme="minorHAnsi" w:hAnsiTheme="minorHAnsi"/>
          <w:sz w:val="24"/>
          <w:szCs w:val="24"/>
        </w:rPr>
        <w:t xml:space="preserve">8. </w:t>
      </w:r>
      <w:r w:rsidR="001F04D3" w:rsidRPr="00B43865">
        <w:rPr>
          <w:rFonts w:asciiTheme="minorHAnsi" w:hAnsiTheme="minorHAnsi"/>
          <w:sz w:val="24"/>
          <w:szCs w:val="24"/>
        </w:rPr>
        <w:t xml:space="preserve">If possible, show “Meet Fergus” at the Canadian Labour Congress on </w:t>
      </w:r>
      <w:proofErr w:type="spellStart"/>
      <w:r w:rsidR="001F04D3" w:rsidRPr="00B43865">
        <w:rPr>
          <w:rFonts w:asciiTheme="minorHAnsi" w:hAnsiTheme="minorHAnsi"/>
          <w:sz w:val="24"/>
          <w:szCs w:val="24"/>
        </w:rPr>
        <w:t>youtube</w:t>
      </w:r>
      <w:proofErr w:type="spellEnd"/>
      <w:r w:rsidR="001F04D3" w:rsidRPr="00B43865">
        <w:rPr>
          <w:rFonts w:asciiTheme="minorHAnsi" w:hAnsiTheme="minorHAnsi"/>
          <w:sz w:val="24"/>
          <w:szCs w:val="24"/>
        </w:rPr>
        <w:t>.</w:t>
      </w:r>
      <w:r w:rsidR="007A1043" w:rsidRPr="00B43865">
        <w:rPr>
          <w:rFonts w:asciiTheme="minorHAnsi" w:hAnsiTheme="minorHAnsi"/>
          <w:sz w:val="24"/>
          <w:szCs w:val="24"/>
        </w:rPr>
        <w:t xml:space="preserve"> </w:t>
      </w:r>
      <w:r w:rsidR="001F04D3" w:rsidRPr="00B43865">
        <w:rPr>
          <w:rFonts w:asciiTheme="minorHAnsi" w:hAnsiTheme="minorHAnsi"/>
          <w:b/>
          <w:sz w:val="24"/>
          <w:szCs w:val="24"/>
        </w:rPr>
        <w:t xml:space="preserve"> </w:t>
      </w:r>
      <w:r w:rsidR="001F04D3" w:rsidRPr="00B43865">
        <w:rPr>
          <w:rFonts w:asciiTheme="minorHAnsi" w:hAnsiTheme="minorHAnsi"/>
          <w:sz w:val="24"/>
          <w:szCs w:val="24"/>
        </w:rPr>
        <w:t xml:space="preserve"> This one minute short was an entry in the CLC's 'One Minute Message' contest in 2013.  The Canadian Labour Congress full list of videos can be found at </w:t>
      </w:r>
      <w:hyperlink r:id="rId10" w:history="1">
        <w:r w:rsidR="001F04D3" w:rsidRPr="00B43865">
          <w:rPr>
            <w:rStyle w:val="Hyperlink"/>
            <w:rFonts w:asciiTheme="minorHAnsi" w:hAnsiTheme="minorHAnsi"/>
            <w:sz w:val="24"/>
            <w:szCs w:val="24"/>
          </w:rPr>
          <w:t>http://www.youtube.com/user/canadianlabour</w:t>
        </w:r>
      </w:hyperlink>
      <w:r w:rsidR="001F04D3" w:rsidRPr="00B43865">
        <w:rPr>
          <w:rFonts w:asciiTheme="minorHAnsi" w:hAnsiTheme="minorHAnsi"/>
          <w:sz w:val="24"/>
          <w:szCs w:val="24"/>
        </w:rPr>
        <w:t>.</w:t>
      </w:r>
    </w:p>
    <w:p w14:paraId="1B3AC8F8" w14:textId="77777777" w:rsidR="009F7725" w:rsidRPr="009F7725" w:rsidRDefault="00CE5DFD" w:rsidP="009F7725">
      <w:pPr>
        <w:rPr>
          <w:rFonts w:asciiTheme="minorHAnsi" w:hAnsiTheme="minorHAnsi"/>
          <w:sz w:val="24"/>
          <w:szCs w:val="24"/>
        </w:rPr>
      </w:pPr>
      <w:r>
        <w:rPr>
          <w:sz w:val="24"/>
        </w:rPr>
        <w:t xml:space="preserve">1. </w:t>
      </w:r>
      <w:r w:rsidR="000E076F">
        <w:rPr>
          <w:rFonts w:asciiTheme="minorHAnsi" w:hAnsiTheme="minorHAnsi"/>
          <w:sz w:val="24"/>
          <w:szCs w:val="24"/>
        </w:rPr>
        <w:t>D</w:t>
      </w:r>
      <w:r w:rsidR="009F7725" w:rsidRPr="009F7725">
        <w:rPr>
          <w:rFonts w:asciiTheme="minorHAnsi" w:hAnsiTheme="minorHAnsi"/>
          <w:sz w:val="24"/>
          <w:szCs w:val="24"/>
        </w:rPr>
        <w:t>emonstrate attributes and behaviors that promote social justice including recognizing injustice</w:t>
      </w:r>
    </w:p>
    <w:p w14:paraId="393C8499" w14:textId="77777777" w:rsidR="009F7725" w:rsidRPr="009F7725" w:rsidRDefault="00BF517F" w:rsidP="009F7725">
      <w:pPr>
        <w:rPr>
          <w:rFonts w:asciiTheme="minorHAnsi" w:hAnsiTheme="minorHAnsi"/>
          <w:sz w:val="24"/>
          <w:szCs w:val="24"/>
        </w:rPr>
      </w:pPr>
      <w:r>
        <w:rPr>
          <w:noProof/>
        </w:rPr>
        <w:pict w14:anchorId="21B1D9ED">
          <v:shape id="Text Box 38" o:spid="_x0000_s1032" type="#_x0000_t202" style="position:absolute;margin-left:265.65pt;margin-top:47.15pt;width:237.15pt;height:76.05pt;z-index:25167820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7f7f7f [1612]" strokeweight="2pt">
            <v:textbox style="mso-next-textbox:#Text Box 38">
              <w:txbxContent>
                <w:p w14:paraId="026C9B2A" w14:textId="77777777" w:rsidR="000E076F" w:rsidRPr="00997133" w:rsidRDefault="000E076F" w:rsidP="006D70BC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997133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Backgrounders and Other Materials</w:t>
                  </w:r>
                </w:p>
                <w:p w14:paraId="1B893DDA" w14:textId="77777777" w:rsidR="000E076F" w:rsidRPr="000E076F" w:rsidRDefault="000E076F" w:rsidP="00F61A6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Theme="minorHAnsi" w:hAnsiTheme="minorHAnsi"/>
                    </w:rPr>
                  </w:pPr>
                  <w:r w:rsidRPr="000E076F">
                    <w:rPr>
                      <w:rFonts w:asciiTheme="minorHAnsi" w:hAnsiTheme="minorHAnsi"/>
                    </w:rPr>
                    <w:t>None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3F021018">
          <v:shape id="Text Box 35" o:spid="_x0000_s1033" type="#_x0000_t202" style="position:absolute;margin-left:7pt;margin-top:46.8pt;width:252.4pt;height:77.25pt;z-index:2516751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7f7f7f [1612]" strokeweight="2pt">
            <v:textbox style="mso-next-textbox:#Text Box 35">
              <w:txbxContent>
                <w:p w14:paraId="2BFAC7AB" w14:textId="77777777" w:rsidR="000E076F" w:rsidRPr="00997133" w:rsidRDefault="000E076F" w:rsidP="00CE5DFD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997133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Materials and Resources Needed</w:t>
                  </w:r>
                </w:p>
                <w:p w14:paraId="4ECAAD95" w14:textId="77777777" w:rsidR="000E076F" w:rsidRPr="000E076F" w:rsidRDefault="000E076F" w:rsidP="00CE5DFD">
                  <w:pPr>
                    <w:pStyle w:val="ListBullet2"/>
                    <w:rPr>
                      <w:rFonts w:asciiTheme="minorHAnsi" w:hAnsiTheme="minorHAnsi"/>
                      <w:color w:val="auto"/>
                      <w:szCs w:val="20"/>
                    </w:rPr>
                  </w:pPr>
                  <w:r w:rsidRPr="000E076F">
                    <w:rPr>
                      <w:rFonts w:asciiTheme="minorHAnsi" w:hAnsiTheme="minorHAnsi"/>
                      <w:color w:val="auto"/>
                      <w:szCs w:val="20"/>
                    </w:rPr>
                    <w:t>Digital projector</w:t>
                  </w:r>
                </w:p>
                <w:p w14:paraId="50720B63" w14:textId="77777777" w:rsidR="000E076F" w:rsidRPr="000E076F" w:rsidRDefault="000E076F" w:rsidP="00CE5DFD">
                  <w:pPr>
                    <w:pStyle w:val="ListBullet2"/>
                    <w:rPr>
                      <w:rFonts w:asciiTheme="minorHAnsi" w:hAnsiTheme="minorHAnsi"/>
                      <w:color w:val="auto"/>
                      <w:szCs w:val="20"/>
                    </w:rPr>
                  </w:pPr>
                  <w:proofErr w:type="spellStart"/>
                  <w:r w:rsidRPr="000E076F">
                    <w:rPr>
                      <w:rFonts w:asciiTheme="minorHAnsi" w:hAnsiTheme="minorHAnsi"/>
                      <w:color w:val="auto"/>
                      <w:szCs w:val="20"/>
                    </w:rPr>
                    <w:t>Wi-fi</w:t>
                  </w:r>
                  <w:proofErr w:type="spellEnd"/>
                  <w:r w:rsidRPr="000E076F">
                    <w:rPr>
                      <w:rFonts w:asciiTheme="minorHAnsi" w:hAnsiTheme="minorHAnsi"/>
                      <w:color w:val="auto"/>
                      <w:szCs w:val="20"/>
                    </w:rPr>
                    <w:t xml:space="preserve"> access for the showing of “Meet Fergus”</w:t>
                  </w:r>
                </w:p>
                <w:p w14:paraId="422BC223" w14:textId="77777777" w:rsidR="000E076F" w:rsidRPr="006D70BC" w:rsidRDefault="000E076F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9F7725">
        <w:rPr>
          <w:rFonts w:asciiTheme="minorHAnsi" w:hAnsiTheme="minorHAnsi"/>
          <w:sz w:val="24"/>
          <w:szCs w:val="24"/>
        </w:rPr>
        <w:t xml:space="preserve">2. </w:t>
      </w:r>
      <w:r w:rsidR="000E076F">
        <w:rPr>
          <w:rFonts w:asciiTheme="minorHAnsi" w:hAnsiTheme="minorHAnsi"/>
          <w:sz w:val="24"/>
          <w:szCs w:val="24"/>
        </w:rPr>
        <w:t>I</w:t>
      </w:r>
      <w:r w:rsidR="009F7725" w:rsidRPr="009F7725">
        <w:rPr>
          <w:rFonts w:asciiTheme="minorHAnsi" w:hAnsiTheme="minorHAnsi"/>
          <w:sz w:val="24"/>
          <w:szCs w:val="24"/>
        </w:rPr>
        <w:t>dentify the systemic or structural characteristics of society that can cause or perpetuate social injustice (</w:t>
      </w:r>
      <w:proofErr w:type="spellStart"/>
      <w:r w:rsidR="009F7725" w:rsidRPr="009F7725">
        <w:rPr>
          <w:rFonts w:asciiTheme="minorHAnsi" w:hAnsiTheme="minorHAnsi"/>
          <w:sz w:val="24"/>
          <w:szCs w:val="24"/>
        </w:rPr>
        <w:t>eg</w:t>
      </w:r>
      <w:proofErr w:type="spellEnd"/>
      <w:proofErr w:type="gramStart"/>
      <w:r w:rsidR="009F7725" w:rsidRPr="009F7725">
        <w:rPr>
          <w:rFonts w:asciiTheme="minorHAnsi" w:hAnsiTheme="minorHAnsi"/>
          <w:sz w:val="24"/>
          <w:szCs w:val="24"/>
        </w:rPr>
        <w:t>.,</w:t>
      </w:r>
      <w:proofErr w:type="gramEnd"/>
      <w:r w:rsidR="009F7725" w:rsidRPr="009F7725">
        <w:rPr>
          <w:rFonts w:asciiTheme="minorHAnsi" w:hAnsiTheme="minorHAnsi"/>
          <w:sz w:val="24"/>
          <w:szCs w:val="24"/>
        </w:rPr>
        <w:t xml:space="preserve"> how particular skills and jobs are valued).</w:t>
      </w:r>
    </w:p>
    <w:p w14:paraId="61B7A564" w14:textId="77777777" w:rsidR="00FC0DAE" w:rsidRDefault="00FC0DAE">
      <w:pPr>
        <w:spacing w:after="0" w:line="100" w:lineRule="atLeast"/>
      </w:pPr>
    </w:p>
    <w:p w14:paraId="5D50D5ED" w14:textId="77777777" w:rsidR="0062343B" w:rsidRPr="00BF517F" w:rsidRDefault="00BF517F" w:rsidP="0062343B">
      <w:pPr>
        <w:pStyle w:val="ListNumber"/>
        <w:rPr>
          <w:rFonts w:asciiTheme="minorHAnsi" w:hAnsiTheme="minorHAnsi"/>
          <w:color w:val="auto"/>
          <w:sz w:val="24"/>
        </w:rPr>
      </w:pPr>
      <w:r w:rsidRPr="00BF517F">
        <w:rPr>
          <w:noProof/>
          <w:color w:val="auto"/>
        </w:rPr>
        <w:pict w14:anchorId="4D304EFF">
          <v:shape id="Text Box 37" o:spid="_x0000_s1034" type="#_x0000_t202" style="position:absolute;left:0;text-align:left;margin-left:-1.05pt;margin-top:21.35pt;width:502.15pt;height:23.1pt;z-index:2516771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d8d8d8 [2732]" strokecolor="#7f7f7f [1612]">
            <v:fill opacity="39977f" color2="#e4ecf5 [500]" rotate="t"/>
            <v:shadow on="t" opacity="24903f" origin=",.5" offset="0,20000emu"/>
            <v:textbox style="mso-next-textbox:#Text Box 37">
              <w:txbxContent>
                <w:p w14:paraId="1ED79A69" w14:textId="77777777" w:rsidR="000E076F" w:rsidRPr="006D70BC" w:rsidRDefault="000E076F" w:rsidP="006D70BC">
                  <w:pPr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 xml:space="preserve">Extension </w:t>
                  </w:r>
                  <w:r w:rsidRPr="006D70BC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 xml:space="preserve">Activities </w:t>
                  </w:r>
                </w:p>
              </w:txbxContent>
            </v:textbox>
            <w10:wrap type="square"/>
          </v:shape>
        </w:pict>
      </w:r>
      <w:r w:rsidR="00B43865" w:rsidRPr="00BF517F">
        <w:rPr>
          <w:rFonts w:asciiTheme="minorHAnsi" w:hAnsiTheme="minorHAnsi"/>
          <w:color w:val="auto"/>
          <w:sz w:val="24"/>
        </w:rPr>
        <w:t>Extension: have students</w:t>
      </w:r>
      <w:r w:rsidR="00F61A64" w:rsidRPr="00BF517F">
        <w:rPr>
          <w:rFonts w:asciiTheme="minorHAnsi" w:hAnsiTheme="minorHAnsi"/>
          <w:color w:val="auto"/>
          <w:sz w:val="24"/>
        </w:rPr>
        <w:t xml:space="preserve"> pose this question to their families (what is a good job?).  What further insights might their parents, siblings, or grandparents have on what is a ‘good job’.   Discuss at the next class.</w:t>
      </w:r>
    </w:p>
    <w:p w14:paraId="012BD4D2" w14:textId="4BC46C12" w:rsidR="007D6902" w:rsidRPr="00BF517F" w:rsidRDefault="007D6902" w:rsidP="0062343B">
      <w:pPr>
        <w:pStyle w:val="ListNumber"/>
        <w:rPr>
          <w:rFonts w:asciiTheme="minorHAnsi" w:hAnsiTheme="minorHAnsi"/>
          <w:color w:val="auto"/>
          <w:sz w:val="24"/>
        </w:rPr>
      </w:pPr>
      <w:r w:rsidRPr="00BF517F">
        <w:rPr>
          <w:rFonts w:asciiTheme="minorHAnsi" w:hAnsiTheme="minorHAnsi"/>
          <w:color w:val="auto"/>
          <w:sz w:val="24"/>
        </w:rPr>
        <w:t xml:space="preserve">Extension: Teaching Tolerance has an excellent resource that can help students </w:t>
      </w:r>
      <w:r w:rsidR="0046358A" w:rsidRPr="00BF517F">
        <w:rPr>
          <w:rFonts w:asciiTheme="minorHAnsi" w:hAnsiTheme="minorHAnsi"/>
          <w:color w:val="auto"/>
          <w:sz w:val="24"/>
        </w:rPr>
        <w:t>assess</w:t>
      </w:r>
      <w:r w:rsidRPr="00BF517F">
        <w:rPr>
          <w:rFonts w:asciiTheme="minorHAnsi" w:hAnsiTheme="minorHAnsi"/>
          <w:color w:val="auto"/>
          <w:sz w:val="24"/>
        </w:rPr>
        <w:t xml:space="preserve"> why we value certain jobs and not others.  </w:t>
      </w:r>
      <w:hyperlink r:id="rId11" w:history="1">
        <w:r w:rsidR="00A25951" w:rsidRPr="00BF517F">
          <w:rPr>
            <w:rStyle w:val="Hyperlink"/>
            <w:color w:val="auto"/>
          </w:rPr>
          <w:t>http://www.tolerance.org/lesson/looking-labor</w:t>
        </w:r>
      </w:hyperlink>
    </w:p>
    <w:p w14:paraId="7A856F62" w14:textId="77777777" w:rsidR="001D5937" w:rsidRPr="00D57AEF" w:rsidRDefault="001D5937" w:rsidP="00D57AEF">
      <w:pPr>
        <w:pStyle w:val="ListNumber"/>
        <w:numPr>
          <w:ilvl w:val="0"/>
          <w:numId w:val="0"/>
        </w:numPr>
        <w:rPr>
          <w:sz w:val="32"/>
          <w:szCs w:val="32"/>
        </w:rPr>
      </w:pPr>
    </w:p>
    <w:sectPr w:rsidR="001D5937" w:rsidRPr="00D57AEF" w:rsidSect="00702577">
      <w:footerReference w:type="default" r:id="rId12"/>
      <w:pgSz w:w="12240" w:h="15840"/>
      <w:pgMar w:top="360" w:right="680" w:bottom="624" w:left="1361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26BF9DC" w14:textId="77777777" w:rsidR="000E076F" w:rsidRDefault="000E076F">
      <w:pPr>
        <w:spacing w:after="0" w:line="240" w:lineRule="auto"/>
      </w:pPr>
      <w:r>
        <w:separator/>
      </w:r>
    </w:p>
  </w:endnote>
  <w:endnote w:type="continuationSeparator" w:id="0">
    <w:p w14:paraId="6E19E55E" w14:textId="77777777" w:rsidR="000E076F" w:rsidRDefault="000E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F537E" w14:textId="77777777" w:rsidR="000E076F" w:rsidRPr="00806D90" w:rsidRDefault="000E076F" w:rsidP="000E076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806D90">
      <w:rPr>
        <w:rFonts w:asciiTheme="majorHAnsi" w:hAnsiTheme="majorHAnsi"/>
      </w:rPr>
      <w:t>Labour</w:t>
    </w:r>
    <w:proofErr w:type="spellEnd"/>
    <w:r w:rsidRPr="00806D90">
      <w:rPr>
        <w:rFonts w:asciiTheme="majorHAnsi" w:hAnsiTheme="majorHAnsi"/>
      </w:rPr>
      <w:t xml:space="preserve"> History Project: A partnership of the </w:t>
    </w:r>
    <w:proofErr w:type="spellStart"/>
    <w:r w:rsidRPr="00806D90">
      <w:rPr>
        <w:rFonts w:asciiTheme="majorHAnsi" w:hAnsiTheme="majorHAnsi"/>
      </w:rPr>
      <w:t>Labour</w:t>
    </w:r>
    <w:proofErr w:type="spellEnd"/>
    <w:r w:rsidRPr="00806D90">
      <w:rPr>
        <w:rFonts w:asciiTheme="majorHAnsi" w:hAnsiTheme="majorHAnsi"/>
      </w:rPr>
      <w:t xml:space="preserve"> Heritage Centre and the BCTF </w:t>
    </w:r>
    <w:r w:rsidRPr="00806D90">
      <w:rPr>
        <w:rFonts w:asciiTheme="majorHAnsi" w:hAnsiTheme="majorHAnsi"/>
      </w:rPr>
      <w:ptab w:relativeTo="margin" w:alignment="right" w:leader="none"/>
    </w:r>
    <w:r w:rsidRPr="00806D90">
      <w:rPr>
        <w:rFonts w:asciiTheme="majorHAnsi" w:hAnsiTheme="majorHAnsi"/>
      </w:rPr>
      <w:t xml:space="preserve">Page </w:t>
    </w:r>
    <w:r w:rsidRPr="00806D90">
      <w:rPr>
        <w:rFonts w:asciiTheme="majorHAnsi" w:hAnsiTheme="majorHAnsi"/>
      </w:rPr>
      <w:fldChar w:fldCharType="begin"/>
    </w:r>
    <w:r w:rsidRPr="00806D90">
      <w:rPr>
        <w:rFonts w:asciiTheme="majorHAnsi" w:hAnsiTheme="majorHAnsi"/>
      </w:rPr>
      <w:instrText xml:space="preserve"> PAGE   \* MERGEFORMAT </w:instrText>
    </w:r>
    <w:r w:rsidRPr="00806D90">
      <w:rPr>
        <w:rFonts w:asciiTheme="majorHAnsi" w:hAnsiTheme="majorHAnsi"/>
      </w:rPr>
      <w:fldChar w:fldCharType="separate"/>
    </w:r>
    <w:r w:rsidR="00BF517F">
      <w:rPr>
        <w:rFonts w:asciiTheme="majorHAnsi" w:hAnsiTheme="majorHAnsi"/>
        <w:noProof/>
      </w:rPr>
      <w:t>2</w:t>
    </w:r>
    <w:r w:rsidRPr="00806D90">
      <w:rPr>
        <w:rFonts w:asciiTheme="majorHAnsi" w:hAnsiTheme="majorHAnsi"/>
        <w:noProof/>
      </w:rPr>
      <w:fldChar w:fldCharType="end"/>
    </w:r>
  </w:p>
  <w:p w14:paraId="7DD2EB73" w14:textId="77777777" w:rsidR="000E076F" w:rsidRPr="000E076F" w:rsidRDefault="000E076F" w:rsidP="000E07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1536427" w14:textId="77777777" w:rsidR="000E076F" w:rsidRDefault="000E076F">
      <w:pPr>
        <w:spacing w:after="0" w:line="240" w:lineRule="auto"/>
      </w:pPr>
      <w:r>
        <w:separator/>
      </w:r>
    </w:p>
  </w:footnote>
  <w:footnote w:type="continuationSeparator" w:id="0">
    <w:p w14:paraId="3F77420D" w14:textId="77777777" w:rsidR="000E076F" w:rsidRDefault="000E0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FFFFFF88"/>
    <w:multiLevelType w:val="singleLevel"/>
    <w:tmpl w:val="0D109C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multilevel"/>
    <w:tmpl w:val="00000002"/>
    <w:name w:val="LS1"/>
    <w:lvl w:ilvl="0">
      <w:start w:val="1"/>
      <w:numFmt w:val="decimal"/>
      <w:lvlText w:val="%1."/>
      <w:lvlJc w:val="left"/>
      <w:pPr>
        <w:tabs>
          <w:tab w:val="num" w:pos="912"/>
        </w:tabs>
        <w:ind w:left="912" w:hanging="552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3"/>
    <w:multiLevelType w:val="multilevel"/>
    <w:tmpl w:val="00000003"/>
    <w:name w:val="LS2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912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</w:lvl>
  </w:abstractNum>
  <w:abstractNum w:abstractNumId="5">
    <w:nsid w:val="00000004"/>
    <w:multiLevelType w:val="multilevel"/>
    <w:tmpl w:val="00000004"/>
    <w:name w:val="LS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5"/>
    <w:multiLevelType w:val="multilevel"/>
    <w:tmpl w:val="00000005"/>
    <w:name w:val="LS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54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54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540"/>
      </w:pPr>
    </w:lvl>
  </w:abstractNum>
  <w:abstractNum w:abstractNumId="7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0"/>
    <w:multiLevelType w:val="multilevel"/>
    <w:tmpl w:val="00000010"/>
    <w:name w:val="WW8Num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57E66B4"/>
    <w:multiLevelType w:val="hybridMultilevel"/>
    <w:tmpl w:val="CABE5CE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>
    <w:nsid w:val="11AD4A6D"/>
    <w:multiLevelType w:val="hybridMultilevel"/>
    <w:tmpl w:val="E8D24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45A05"/>
    <w:multiLevelType w:val="hybridMultilevel"/>
    <w:tmpl w:val="066EE24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40F8D"/>
    <w:multiLevelType w:val="hybridMultilevel"/>
    <w:tmpl w:val="EFF6649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73E12"/>
    <w:multiLevelType w:val="hybridMultilevel"/>
    <w:tmpl w:val="69E2A23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D0E10"/>
    <w:multiLevelType w:val="hybridMultilevel"/>
    <w:tmpl w:val="1C4E656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65F64"/>
    <w:multiLevelType w:val="hybridMultilevel"/>
    <w:tmpl w:val="7882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13"/>
  </w:num>
  <w:num w:numId="8">
    <w:abstractNumId w:val="1"/>
    <w:lvlOverride w:ilvl="0">
      <w:startOverride w:val="1"/>
    </w:lvlOverride>
  </w:num>
  <w:num w:numId="9">
    <w:abstractNumId w:val="0"/>
  </w:num>
  <w:num w:numId="10">
    <w:abstractNumId w:val="1"/>
    <w:lvlOverride w:ilvl="0">
      <w:startOverride w:val="1"/>
    </w:lvlOverride>
  </w:num>
  <w:num w:numId="11">
    <w:abstractNumId w:val="7"/>
  </w:num>
  <w:num w:numId="12">
    <w:abstractNumId w:val="8"/>
  </w:num>
  <w:num w:numId="13">
    <w:abstractNumId w:val="10"/>
  </w:num>
  <w:num w:numId="14">
    <w:abstractNumId w:val="15"/>
  </w:num>
  <w:num w:numId="15">
    <w:abstractNumId w:val="9"/>
  </w:num>
  <w:num w:numId="16">
    <w:abstractNumId w:val="14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2732]" strokecolor="none [16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365CB"/>
    <w:rsid w:val="00091F0F"/>
    <w:rsid w:val="000A4D66"/>
    <w:rsid w:val="000C2FE7"/>
    <w:rsid w:val="000E076F"/>
    <w:rsid w:val="000F6A6B"/>
    <w:rsid w:val="0010202A"/>
    <w:rsid w:val="00125D37"/>
    <w:rsid w:val="001347C8"/>
    <w:rsid w:val="001D5937"/>
    <w:rsid w:val="001F04D3"/>
    <w:rsid w:val="002546E2"/>
    <w:rsid w:val="002B36FB"/>
    <w:rsid w:val="003A39D6"/>
    <w:rsid w:val="003D292F"/>
    <w:rsid w:val="003F2F8B"/>
    <w:rsid w:val="004365CB"/>
    <w:rsid w:val="00454721"/>
    <w:rsid w:val="004565C2"/>
    <w:rsid w:val="0046358A"/>
    <w:rsid w:val="004A7D71"/>
    <w:rsid w:val="004F1119"/>
    <w:rsid w:val="0062343B"/>
    <w:rsid w:val="006A437B"/>
    <w:rsid w:val="006D70BC"/>
    <w:rsid w:val="00702577"/>
    <w:rsid w:val="00725D94"/>
    <w:rsid w:val="007A1043"/>
    <w:rsid w:val="007D6902"/>
    <w:rsid w:val="007E0B8F"/>
    <w:rsid w:val="00806D90"/>
    <w:rsid w:val="00822153"/>
    <w:rsid w:val="00863291"/>
    <w:rsid w:val="008E3114"/>
    <w:rsid w:val="00963043"/>
    <w:rsid w:val="00971E52"/>
    <w:rsid w:val="00997133"/>
    <w:rsid w:val="009E38DF"/>
    <w:rsid w:val="009F7725"/>
    <w:rsid w:val="00A25951"/>
    <w:rsid w:val="00A81593"/>
    <w:rsid w:val="00AD6721"/>
    <w:rsid w:val="00B134E9"/>
    <w:rsid w:val="00B43865"/>
    <w:rsid w:val="00B95440"/>
    <w:rsid w:val="00BF517F"/>
    <w:rsid w:val="00C56048"/>
    <w:rsid w:val="00CE5DFD"/>
    <w:rsid w:val="00D04598"/>
    <w:rsid w:val="00D57AEF"/>
    <w:rsid w:val="00D7741A"/>
    <w:rsid w:val="00DF0388"/>
    <w:rsid w:val="00E349DF"/>
    <w:rsid w:val="00EB4B63"/>
    <w:rsid w:val="00F61A64"/>
    <w:rsid w:val="00F966B9"/>
    <w:rsid w:val="00FC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732]" strokecolor="none [1612]"/>
    </o:shapedefaults>
    <o:shapelayout v:ext="edit">
      <o:idmap v:ext="edit" data="1"/>
    </o:shapelayout>
  </w:shapeDefaults>
  <w:doNotEmbedSmartTags/>
  <w:decimalSymbol w:val="."/>
  <w:listSeparator w:val=","/>
  <w14:docId w14:val="4D435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E2"/>
    <w:pPr>
      <w:suppressAutoHyphens/>
      <w:spacing w:after="200" w:line="276" w:lineRule="auto"/>
    </w:pPr>
  </w:style>
  <w:style w:type="paragraph" w:styleId="Heading1">
    <w:name w:val="heading 1"/>
    <w:basedOn w:val="Normal"/>
    <w:qFormat/>
    <w:rsid w:val="002546E2"/>
    <w:pPr>
      <w:keepNext/>
      <w:keepLines/>
      <w:spacing w:before="480" w:after="120"/>
      <w:outlineLvl w:val="0"/>
    </w:pPr>
  </w:style>
  <w:style w:type="paragraph" w:styleId="Heading2">
    <w:name w:val="heading 2"/>
    <w:basedOn w:val="Normal"/>
    <w:qFormat/>
    <w:rsid w:val="002546E2"/>
    <w:pPr>
      <w:keepNext/>
      <w:keepLines/>
      <w:spacing w:before="360" w:after="80"/>
      <w:outlineLvl w:val="1"/>
    </w:pPr>
  </w:style>
  <w:style w:type="paragraph" w:styleId="Heading3">
    <w:name w:val="heading 3"/>
    <w:basedOn w:val="Normal"/>
    <w:qFormat/>
    <w:rsid w:val="002546E2"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qFormat/>
    <w:rsid w:val="002546E2"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qFormat/>
    <w:rsid w:val="002546E2"/>
    <w:pPr>
      <w:keepNext/>
      <w:keepLines/>
      <w:spacing w:before="220" w:after="40"/>
      <w:outlineLvl w:val="4"/>
    </w:pPr>
  </w:style>
  <w:style w:type="paragraph" w:styleId="Heading6">
    <w:name w:val="heading 6"/>
    <w:basedOn w:val="Normal"/>
    <w:qFormat/>
    <w:rsid w:val="002546E2"/>
    <w:pPr>
      <w:keepNext/>
      <w:keepLines/>
      <w:spacing w:before="200" w:after="4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1Level0">
    <w:name w:val="List1Level0"/>
    <w:rsid w:val="002546E2"/>
  </w:style>
  <w:style w:type="character" w:customStyle="1" w:styleId="List2Level0">
    <w:name w:val="List2Level0"/>
    <w:rsid w:val="002546E2"/>
  </w:style>
  <w:style w:type="character" w:customStyle="1" w:styleId="List3Level0">
    <w:name w:val="List3Level0"/>
    <w:rsid w:val="002546E2"/>
  </w:style>
  <w:style w:type="character" w:customStyle="1" w:styleId="List1Level1">
    <w:name w:val="List1Level1"/>
    <w:rsid w:val="002546E2"/>
  </w:style>
  <w:style w:type="character" w:customStyle="1" w:styleId="List1Level2">
    <w:name w:val="List1Level2"/>
    <w:rsid w:val="002546E2"/>
  </w:style>
  <w:style w:type="character" w:customStyle="1" w:styleId="List1Level3">
    <w:name w:val="List1Level3"/>
    <w:rsid w:val="002546E2"/>
  </w:style>
  <w:style w:type="character" w:customStyle="1" w:styleId="List1Level4">
    <w:name w:val="List1Level4"/>
    <w:rsid w:val="002546E2"/>
  </w:style>
  <w:style w:type="character" w:customStyle="1" w:styleId="List1Level5">
    <w:name w:val="List1Level5"/>
    <w:rsid w:val="002546E2"/>
  </w:style>
  <w:style w:type="character" w:customStyle="1" w:styleId="List1Level6">
    <w:name w:val="List1Level6"/>
    <w:rsid w:val="002546E2"/>
  </w:style>
  <w:style w:type="character" w:customStyle="1" w:styleId="List1Level7">
    <w:name w:val="List1Level7"/>
    <w:rsid w:val="002546E2"/>
  </w:style>
  <w:style w:type="character" w:customStyle="1" w:styleId="List1Level8">
    <w:name w:val="List1Level8"/>
    <w:rsid w:val="002546E2"/>
  </w:style>
  <w:style w:type="character" w:customStyle="1" w:styleId="List2Level1">
    <w:name w:val="List2Level1"/>
    <w:rsid w:val="002546E2"/>
  </w:style>
  <w:style w:type="character" w:customStyle="1" w:styleId="List2Level2">
    <w:name w:val="List2Level2"/>
    <w:rsid w:val="002546E2"/>
  </w:style>
  <w:style w:type="character" w:customStyle="1" w:styleId="List2Level3">
    <w:name w:val="List2Level3"/>
    <w:rsid w:val="002546E2"/>
  </w:style>
  <w:style w:type="character" w:customStyle="1" w:styleId="List2Level4">
    <w:name w:val="List2Level4"/>
    <w:rsid w:val="002546E2"/>
  </w:style>
  <w:style w:type="character" w:customStyle="1" w:styleId="List2Level5">
    <w:name w:val="List2Level5"/>
    <w:rsid w:val="002546E2"/>
  </w:style>
  <w:style w:type="character" w:customStyle="1" w:styleId="List2Level6">
    <w:name w:val="List2Level6"/>
    <w:rsid w:val="002546E2"/>
  </w:style>
  <w:style w:type="character" w:customStyle="1" w:styleId="List2Level7">
    <w:name w:val="List2Level7"/>
    <w:rsid w:val="002546E2"/>
  </w:style>
  <w:style w:type="character" w:customStyle="1" w:styleId="List2Level8">
    <w:name w:val="List2Level8"/>
    <w:rsid w:val="002546E2"/>
  </w:style>
  <w:style w:type="character" w:customStyle="1" w:styleId="List3Level1">
    <w:name w:val="List3Level1"/>
    <w:rsid w:val="002546E2"/>
  </w:style>
  <w:style w:type="character" w:customStyle="1" w:styleId="List3Level2">
    <w:name w:val="List3Level2"/>
    <w:rsid w:val="002546E2"/>
  </w:style>
  <w:style w:type="character" w:customStyle="1" w:styleId="List3Level3">
    <w:name w:val="List3Level3"/>
    <w:rsid w:val="002546E2"/>
  </w:style>
  <w:style w:type="character" w:customStyle="1" w:styleId="List3Level4">
    <w:name w:val="List3Level4"/>
    <w:rsid w:val="002546E2"/>
  </w:style>
  <w:style w:type="character" w:customStyle="1" w:styleId="List3Level5">
    <w:name w:val="List3Level5"/>
    <w:rsid w:val="002546E2"/>
  </w:style>
  <w:style w:type="character" w:customStyle="1" w:styleId="List3Level6">
    <w:name w:val="List3Level6"/>
    <w:rsid w:val="002546E2"/>
  </w:style>
  <w:style w:type="character" w:customStyle="1" w:styleId="List3Level7">
    <w:name w:val="List3Level7"/>
    <w:rsid w:val="002546E2"/>
  </w:style>
  <w:style w:type="character" w:customStyle="1" w:styleId="List3Level8">
    <w:name w:val="List3Level8"/>
    <w:rsid w:val="002546E2"/>
  </w:style>
  <w:style w:type="character" w:customStyle="1" w:styleId="List4Level0">
    <w:name w:val="List4Level0"/>
    <w:rsid w:val="002546E2"/>
  </w:style>
  <w:style w:type="character" w:customStyle="1" w:styleId="List4Level1">
    <w:name w:val="List4Level1"/>
    <w:rsid w:val="002546E2"/>
  </w:style>
  <w:style w:type="character" w:customStyle="1" w:styleId="List4Level2">
    <w:name w:val="List4Level2"/>
    <w:rsid w:val="002546E2"/>
  </w:style>
  <w:style w:type="character" w:customStyle="1" w:styleId="List4Level3">
    <w:name w:val="List4Level3"/>
    <w:rsid w:val="002546E2"/>
  </w:style>
  <w:style w:type="character" w:customStyle="1" w:styleId="List4Level4">
    <w:name w:val="List4Level4"/>
    <w:rsid w:val="002546E2"/>
  </w:style>
  <w:style w:type="character" w:customStyle="1" w:styleId="List4Level5">
    <w:name w:val="List4Level5"/>
    <w:rsid w:val="002546E2"/>
  </w:style>
  <w:style w:type="character" w:customStyle="1" w:styleId="List4Level6">
    <w:name w:val="List4Level6"/>
    <w:rsid w:val="002546E2"/>
  </w:style>
  <w:style w:type="character" w:customStyle="1" w:styleId="List4Level7">
    <w:name w:val="List4Level7"/>
    <w:rsid w:val="002546E2"/>
  </w:style>
  <w:style w:type="character" w:customStyle="1" w:styleId="List4Level8">
    <w:name w:val="List4Level8"/>
    <w:rsid w:val="002546E2"/>
  </w:style>
  <w:style w:type="paragraph" w:customStyle="1" w:styleId="Heading">
    <w:name w:val="Heading"/>
    <w:basedOn w:val="Normal"/>
    <w:next w:val="BodyText"/>
    <w:rsid w:val="002546E2"/>
    <w:pPr>
      <w:keepNext/>
      <w:spacing w:before="240" w:after="120"/>
    </w:pPr>
  </w:style>
  <w:style w:type="paragraph" w:styleId="BodyText">
    <w:name w:val="Body Text"/>
    <w:basedOn w:val="Normal"/>
    <w:rsid w:val="002546E2"/>
    <w:pPr>
      <w:spacing w:after="120"/>
    </w:pPr>
  </w:style>
  <w:style w:type="paragraph" w:customStyle="1" w:styleId="NoList1">
    <w:name w:val="No List1"/>
    <w:rsid w:val="002546E2"/>
    <w:pPr>
      <w:suppressAutoHyphens/>
    </w:pPr>
  </w:style>
  <w:style w:type="paragraph" w:styleId="Title">
    <w:name w:val="Title"/>
    <w:basedOn w:val="Normal"/>
    <w:qFormat/>
    <w:rsid w:val="002546E2"/>
    <w:pPr>
      <w:keepNext/>
      <w:keepLines/>
      <w:spacing w:before="480" w:after="120"/>
    </w:pPr>
  </w:style>
  <w:style w:type="paragraph" w:styleId="Subtitle">
    <w:name w:val="Subtitle"/>
    <w:basedOn w:val="Normal"/>
    <w:qFormat/>
    <w:rsid w:val="002546E2"/>
    <w:pPr>
      <w:keepNext/>
      <w:keepLines/>
      <w:spacing w:before="360" w:after="80"/>
    </w:pPr>
  </w:style>
  <w:style w:type="paragraph" w:styleId="Footer">
    <w:name w:val="footer"/>
    <w:basedOn w:val="Normal"/>
    <w:link w:val="FooterChar"/>
    <w:rsid w:val="002546E2"/>
    <w:pPr>
      <w:suppressLineNumbers/>
      <w:tabs>
        <w:tab w:val="center" w:pos="5553"/>
        <w:tab w:val="right" w:pos="11106"/>
      </w:tabs>
    </w:pPr>
  </w:style>
  <w:style w:type="paragraph" w:customStyle="1" w:styleId="Framecontents">
    <w:name w:val="Frame contents"/>
    <w:basedOn w:val="BodyText"/>
    <w:rsid w:val="002546E2"/>
  </w:style>
  <w:style w:type="paragraph" w:customStyle="1" w:styleId="TableContents">
    <w:name w:val="Table Contents"/>
    <w:basedOn w:val="Normal"/>
    <w:rsid w:val="002546E2"/>
    <w:pPr>
      <w:suppressLineNumbers/>
    </w:pPr>
  </w:style>
  <w:style w:type="paragraph" w:styleId="Caption">
    <w:name w:val="caption"/>
    <w:basedOn w:val="Normal"/>
    <w:qFormat/>
    <w:rsid w:val="002546E2"/>
    <w:pPr>
      <w:suppressLineNumbers/>
      <w:spacing w:before="120" w:after="120"/>
    </w:pPr>
  </w:style>
  <w:style w:type="paragraph" w:customStyle="1" w:styleId="Drawing">
    <w:name w:val="Drawing"/>
    <w:basedOn w:val="Caption"/>
    <w:rsid w:val="002546E2"/>
  </w:style>
  <w:style w:type="paragraph" w:styleId="BalloonText">
    <w:name w:val="Balloon Text"/>
    <w:basedOn w:val="Normal"/>
    <w:link w:val="BalloonTextChar"/>
    <w:uiPriority w:val="99"/>
    <w:semiHidden/>
    <w:unhideWhenUsed/>
    <w:rsid w:val="004365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CB"/>
    <w:rPr>
      <w:rFonts w:ascii="Lucida Grande" w:hAnsi="Lucida Grande" w:cs="Lucida Grande"/>
      <w:sz w:val="18"/>
      <w:szCs w:val="18"/>
    </w:rPr>
  </w:style>
  <w:style w:type="paragraph" w:styleId="ListNumber">
    <w:name w:val="List Number"/>
    <w:basedOn w:val="Normal"/>
    <w:uiPriority w:val="1"/>
    <w:qFormat/>
    <w:rsid w:val="003A39D6"/>
    <w:pPr>
      <w:numPr>
        <w:numId w:val="6"/>
      </w:numPr>
      <w:suppressAutoHyphens w:val="0"/>
    </w:pPr>
    <w:rPr>
      <w:rFonts w:ascii="Cambria" w:eastAsia="MS Mincho" w:hAnsi="Cambria"/>
      <w:color w:val="404040"/>
      <w:szCs w:val="24"/>
    </w:rPr>
  </w:style>
  <w:style w:type="paragraph" w:styleId="ListBullet2">
    <w:name w:val="List Bullet 2"/>
    <w:basedOn w:val="BlockText"/>
    <w:uiPriority w:val="1"/>
    <w:unhideWhenUsed/>
    <w:qFormat/>
    <w:rsid w:val="00CE5DFD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40"/>
      <w:ind w:right="360"/>
    </w:pPr>
    <w:rPr>
      <w:rFonts w:ascii="Cambria" w:eastAsia="MS Mincho" w:hAnsi="Cambria" w:cs="Times New Roman"/>
      <w:i w:val="0"/>
      <w:color w:val="7F7F7F"/>
      <w:szCs w:val="24"/>
    </w:rPr>
  </w:style>
  <w:style w:type="paragraph" w:styleId="BlockText">
    <w:name w:val="Block Text"/>
    <w:basedOn w:val="Normal"/>
    <w:uiPriority w:val="99"/>
    <w:semiHidden/>
    <w:unhideWhenUsed/>
    <w:rsid w:val="00CE5DF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Hyperlink">
    <w:name w:val="Hyperlink"/>
    <w:rsid w:val="001F04D3"/>
    <w:rPr>
      <w:color w:val="000080"/>
      <w:u w:val="single"/>
    </w:rPr>
  </w:style>
  <w:style w:type="paragraph" w:styleId="Header">
    <w:name w:val="header"/>
    <w:basedOn w:val="Normal"/>
    <w:link w:val="HeaderChar"/>
    <w:rsid w:val="001F04D3"/>
    <w:pPr>
      <w:widowControl w:val="0"/>
      <w:suppressLineNumbers/>
      <w:tabs>
        <w:tab w:val="center" w:pos="4986"/>
        <w:tab w:val="right" w:pos="9972"/>
      </w:tabs>
      <w:spacing w:after="0" w:line="240" w:lineRule="auto"/>
    </w:pPr>
    <w:rPr>
      <w:rFonts w:eastAsia="Lucida Sans Unicode" w:cs="Mangal"/>
      <w:kern w:val="1"/>
      <w:sz w:val="24"/>
      <w:szCs w:val="24"/>
      <w:lang w:eastAsia="zh-CN" w:bidi="hi-IN"/>
    </w:rPr>
  </w:style>
  <w:style w:type="character" w:customStyle="1" w:styleId="HeaderChar">
    <w:name w:val="Header Char"/>
    <w:basedOn w:val="DefaultParagraphFont"/>
    <w:link w:val="Header"/>
    <w:rsid w:val="001F04D3"/>
    <w:rPr>
      <w:rFonts w:eastAsia="Lucida Sans Unicode" w:cs="Mangal"/>
      <w:kern w:val="1"/>
      <w:sz w:val="24"/>
      <w:szCs w:val="24"/>
      <w:lang w:eastAsia="zh-CN" w:bidi="hi-IN"/>
    </w:rPr>
  </w:style>
  <w:style w:type="character" w:customStyle="1" w:styleId="FooterChar">
    <w:name w:val="Footer Char"/>
    <w:basedOn w:val="DefaultParagraphFont"/>
    <w:link w:val="Footer"/>
    <w:rsid w:val="001F04D3"/>
  </w:style>
  <w:style w:type="character" w:styleId="FollowedHyperlink">
    <w:name w:val="FollowedHyperlink"/>
    <w:basedOn w:val="DefaultParagraphFont"/>
    <w:uiPriority w:val="99"/>
    <w:semiHidden/>
    <w:unhideWhenUsed/>
    <w:rsid w:val="007A104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A1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paragraph" w:styleId="Heading1">
    <w:name w:val="heading 1"/>
    <w:basedOn w:val="Normal"/>
    <w:qFormat/>
    <w:pPr>
      <w:keepNext/>
      <w:keepLines/>
      <w:spacing w:before="480" w:after="120"/>
      <w:outlineLvl w:val="0"/>
    </w:pPr>
  </w:style>
  <w:style w:type="paragraph" w:styleId="Heading2">
    <w:name w:val="heading 2"/>
    <w:basedOn w:val="Normal"/>
    <w:qFormat/>
    <w:pPr>
      <w:keepNext/>
      <w:keepLines/>
      <w:spacing w:before="360" w:after="80"/>
      <w:outlineLvl w:val="1"/>
    </w:pPr>
  </w:style>
  <w:style w:type="paragraph" w:styleId="Heading3">
    <w:name w:val="heading 3"/>
    <w:basedOn w:val="Normal"/>
    <w:qFormat/>
    <w:pPr>
      <w:keepNext/>
      <w:keepLines/>
      <w:spacing w:before="280" w:after="80"/>
      <w:outlineLvl w:val="2"/>
    </w:pPr>
  </w:style>
  <w:style w:type="paragraph" w:styleId="Heading4">
    <w:name w:val="heading 4"/>
    <w:basedOn w:val="Normal"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qFormat/>
    <w:pPr>
      <w:keepNext/>
      <w:keepLines/>
      <w:spacing w:before="220" w:after="40"/>
      <w:outlineLvl w:val="4"/>
    </w:pPr>
  </w:style>
  <w:style w:type="paragraph" w:styleId="Heading6">
    <w:name w:val="heading 6"/>
    <w:basedOn w:val="Normal"/>
    <w:qFormat/>
    <w:pPr>
      <w:keepNext/>
      <w:keepLines/>
      <w:spacing w:before="200" w:after="4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1Level0">
    <w:name w:val="List1Level0"/>
  </w:style>
  <w:style w:type="character" w:customStyle="1" w:styleId="List2Level0">
    <w:name w:val="List2Level0"/>
  </w:style>
  <w:style w:type="character" w:customStyle="1" w:styleId="List3Level0">
    <w:name w:val="List3Level0"/>
  </w:style>
  <w:style w:type="character" w:customStyle="1" w:styleId="List1Level1">
    <w:name w:val="List1Level1"/>
  </w:style>
  <w:style w:type="character" w:customStyle="1" w:styleId="List1Level2">
    <w:name w:val="List1Level2"/>
  </w:style>
  <w:style w:type="character" w:customStyle="1" w:styleId="List1Level3">
    <w:name w:val="List1Level3"/>
  </w:style>
  <w:style w:type="character" w:customStyle="1" w:styleId="List1Level4">
    <w:name w:val="List1Level4"/>
  </w:style>
  <w:style w:type="character" w:customStyle="1" w:styleId="List1Level5">
    <w:name w:val="List1Level5"/>
  </w:style>
  <w:style w:type="character" w:customStyle="1" w:styleId="List1Level6">
    <w:name w:val="List1Level6"/>
  </w:style>
  <w:style w:type="character" w:customStyle="1" w:styleId="List1Level7">
    <w:name w:val="List1Level7"/>
  </w:style>
  <w:style w:type="character" w:customStyle="1" w:styleId="List1Level8">
    <w:name w:val="List1Level8"/>
  </w:style>
  <w:style w:type="character" w:customStyle="1" w:styleId="List2Level1">
    <w:name w:val="List2Level1"/>
  </w:style>
  <w:style w:type="character" w:customStyle="1" w:styleId="List2Level2">
    <w:name w:val="List2Level2"/>
  </w:style>
  <w:style w:type="character" w:customStyle="1" w:styleId="List2Level3">
    <w:name w:val="List2Level3"/>
  </w:style>
  <w:style w:type="character" w:customStyle="1" w:styleId="List2Level4">
    <w:name w:val="List2Level4"/>
  </w:style>
  <w:style w:type="character" w:customStyle="1" w:styleId="List2Level5">
    <w:name w:val="List2Level5"/>
  </w:style>
  <w:style w:type="character" w:customStyle="1" w:styleId="List2Level6">
    <w:name w:val="List2Level6"/>
  </w:style>
  <w:style w:type="character" w:customStyle="1" w:styleId="List2Level7">
    <w:name w:val="List2Level7"/>
  </w:style>
  <w:style w:type="character" w:customStyle="1" w:styleId="List2Level8">
    <w:name w:val="List2Level8"/>
  </w:style>
  <w:style w:type="character" w:customStyle="1" w:styleId="List3Level1">
    <w:name w:val="List3Level1"/>
  </w:style>
  <w:style w:type="character" w:customStyle="1" w:styleId="List3Level2">
    <w:name w:val="List3Level2"/>
  </w:style>
  <w:style w:type="character" w:customStyle="1" w:styleId="List3Level3">
    <w:name w:val="List3Level3"/>
  </w:style>
  <w:style w:type="character" w:customStyle="1" w:styleId="List3Level4">
    <w:name w:val="List3Level4"/>
  </w:style>
  <w:style w:type="character" w:customStyle="1" w:styleId="List3Level5">
    <w:name w:val="List3Level5"/>
  </w:style>
  <w:style w:type="character" w:customStyle="1" w:styleId="List3Level6">
    <w:name w:val="List3Level6"/>
  </w:style>
  <w:style w:type="character" w:customStyle="1" w:styleId="List3Level7">
    <w:name w:val="List3Level7"/>
  </w:style>
  <w:style w:type="character" w:customStyle="1" w:styleId="List3Level8">
    <w:name w:val="List3Level8"/>
  </w:style>
  <w:style w:type="character" w:customStyle="1" w:styleId="List4Level0">
    <w:name w:val="List4Level0"/>
  </w:style>
  <w:style w:type="character" w:customStyle="1" w:styleId="List4Level1">
    <w:name w:val="List4Level1"/>
  </w:style>
  <w:style w:type="character" w:customStyle="1" w:styleId="List4Level2">
    <w:name w:val="List4Level2"/>
  </w:style>
  <w:style w:type="character" w:customStyle="1" w:styleId="List4Level3">
    <w:name w:val="List4Level3"/>
  </w:style>
  <w:style w:type="character" w:customStyle="1" w:styleId="List4Level4">
    <w:name w:val="List4Level4"/>
  </w:style>
  <w:style w:type="character" w:customStyle="1" w:styleId="List4Level5">
    <w:name w:val="List4Level5"/>
  </w:style>
  <w:style w:type="character" w:customStyle="1" w:styleId="List4Level6">
    <w:name w:val="List4Level6"/>
  </w:style>
  <w:style w:type="character" w:customStyle="1" w:styleId="List4Level7">
    <w:name w:val="List4Level7"/>
  </w:style>
  <w:style w:type="character" w:customStyle="1" w:styleId="List4Level8">
    <w:name w:val="List4Level8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customStyle="1" w:styleId="NoList1">
    <w:name w:val="No List1"/>
    <w:pPr>
      <w:suppressAutoHyphens/>
    </w:pPr>
  </w:style>
  <w:style w:type="paragraph" w:styleId="Title">
    <w:name w:val="Title"/>
    <w:basedOn w:val="Normal"/>
    <w:qFormat/>
    <w:pPr>
      <w:keepNext/>
      <w:keepLines/>
      <w:spacing w:before="480" w:after="120"/>
    </w:pPr>
  </w:style>
  <w:style w:type="paragraph" w:styleId="Subtitle">
    <w:name w:val="Subtitle"/>
    <w:basedOn w:val="Normal"/>
    <w:qFormat/>
    <w:pPr>
      <w:keepNext/>
      <w:keepLines/>
      <w:spacing w:before="360" w:after="80"/>
    </w:pPr>
  </w:style>
  <w:style w:type="paragraph" w:styleId="Footer">
    <w:name w:val="footer"/>
    <w:basedOn w:val="Normal"/>
    <w:pPr>
      <w:suppressLineNumbers/>
      <w:tabs>
        <w:tab w:val="center" w:pos="5553"/>
        <w:tab w:val="right" w:pos="11106"/>
      </w:tabs>
    </w:p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Drawing">
    <w:name w:val="Drawing"/>
    <w:basedOn w:val="Caption"/>
  </w:style>
  <w:style w:type="paragraph" w:styleId="BalloonText">
    <w:name w:val="Balloon Text"/>
    <w:basedOn w:val="Normal"/>
    <w:link w:val="BalloonTextChar"/>
    <w:uiPriority w:val="99"/>
    <w:semiHidden/>
    <w:unhideWhenUsed/>
    <w:rsid w:val="004365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CB"/>
    <w:rPr>
      <w:rFonts w:ascii="Lucida Grande" w:hAnsi="Lucida Grande" w:cs="Lucida Grande"/>
      <w:sz w:val="18"/>
      <w:szCs w:val="18"/>
    </w:rPr>
  </w:style>
  <w:style w:type="paragraph" w:styleId="ListNumber">
    <w:name w:val="List Number"/>
    <w:basedOn w:val="Normal"/>
    <w:uiPriority w:val="1"/>
    <w:qFormat/>
    <w:rsid w:val="003A39D6"/>
    <w:pPr>
      <w:numPr>
        <w:numId w:val="6"/>
      </w:numPr>
      <w:suppressAutoHyphens w:val="0"/>
    </w:pPr>
    <w:rPr>
      <w:rFonts w:ascii="Cambria" w:eastAsia="ＭＳ 明朝" w:hAnsi="Cambria"/>
      <w:color w:val="404040"/>
      <w:szCs w:val="24"/>
    </w:rPr>
  </w:style>
  <w:style w:type="paragraph" w:styleId="ListBullet2">
    <w:name w:val="List Bullet 2"/>
    <w:basedOn w:val="BlockText"/>
    <w:uiPriority w:val="1"/>
    <w:unhideWhenUsed/>
    <w:qFormat/>
    <w:rsid w:val="00CE5DFD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40"/>
      <w:ind w:right="360"/>
    </w:pPr>
    <w:rPr>
      <w:rFonts w:ascii="Cambria" w:eastAsia="ＭＳ 明朝" w:hAnsi="Cambria" w:cs="Times New Roman"/>
      <w:i w:val="0"/>
      <w:color w:val="7F7F7F"/>
      <w:szCs w:val="24"/>
    </w:rPr>
  </w:style>
  <w:style w:type="paragraph" w:styleId="BlockText">
    <w:name w:val="Block Text"/>
    <w:basedOn w:val="Normal"/>
    <w:uiPriority w:val="99"/>
    <w:semiHidden/>
    <w:unhideWhenUsed/>
    <w:rsid w:val="00CE5DF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olerance.org/lesson/looking-labor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http://www.youtube.com/user/canadianlabo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ln/>
        <a:extLst>
          <a:ext uri="{C572A759-6A51-4108-AA02-DFA0A04FC94B}">
            <ma14:wrappingTextBoxFlag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4073D8DD-4E90-2143-8099-2E2856A4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F</dc:creator>
  <cp:keywords/>
  <cp:lastModifiedBy>RF</cp:lastModifiedBy>
  <cp:revision>3</cp:revision>
  <cp:lastPrinted>2014-10-14T19:17:00Z</cp:lastPrinted>
  <dcterms:created xsi:type="dcterms:W3CDTF">2014-10-14T19:17:00Z</dcterms:created>
  <dcterms:modified xsi:type="dcterms:W3CDTF">2014-10-14T19:18:00Z</dcterms:modified>
</cp:coreProperties>
</file>