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C0DAE" w:rsidRDefault="00CC2D6E">
      <w:bookmarkStart w:id="0" w:name="_GoBack"/>
      <w:bookmarkEnd w:id="0"/>
      <w:r>
        <w:rPr>
          <w:noProof/>
          <w:lang w:val="en-CA" w:eastAsia="en-CA"/>
        </w:rPr>
        <w:drawing>
          <wp:inline distT="0" distB="0" distL="0" distR="0">
            <wp:extent cx="6476365" cy="24218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ksWeekend2.jpg"/>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6476365" cy="2421890"/>
                    </a:xfrm>
                    <a:prstGeom prst="rect">
                      <a:avLst/>
                    </a:prstGeom>
                  </pic:spPr>
                </pic:pic>
              </a:graphicData>
            </a:graphic>
          </wp:inline>
        </w:drawing>
      </w:r>
    </w:p>
    <w:p w:rsidR="00AD5EC7" w:rsidRPr="003A39D6" w:rsidRDefault="00AD6721" w:rsidP="00AD5EC7">
      <w:pPr>
        <w:rPr>
          <w:rFonts w:asciiTheme="majorHAnsi" w:hAnsiTheme="majorHAnsi"/>
        </w:rPr>
      </w:pPr>
      <w:r>
        <w:rPr>
          <w:rFonts w:asciiTheme="majorHAnsi" w:hAnsiTheme="majorHAnsi"/>
          <w:b/>
          <w:sz w:val="24"/>
          <w:szCs w:val="24"/>
        </w:rPr>
        <w:t xml:space="preserve">Lesson </w:t>
      </w:r>
      <w:r w:rsidR="002B36FB" w:rsidRPr="003A39D6">
        <w:rPr>
          <w:rFonts w:asciiTheme="majorHAnsi" w:hAnsiTheme="majorHAnsi"/>
          <w:b/>
          <w:sz w:val="24"/>
          <w:szCs w:val="24"/>
        </w:rPr>
        <w:t>Summary:</w:t>
      </w:r>
      <w:r w:rsidR="002B36FB" w:rsidRPr="003A39D6">
        <w:rPr>
          <w:rFonts w:asciiTheme="majorHAnsi" w:hAnsiTheme="majorHAnsi"/>
          <w:sz w:val="24"/>
          <w:szCs w:val="24"/>
        </w:rPr>
        <w:t xml:space="preserve"> </w:t>
      </w:r>
      <w:r w:rsidR="00725037">
        <w:rPr>
          <w:rFonts w:asciiTheme="minorHAnsi" w:hAnsiTheme="minorHAnsi"/>
          <w:sz w:val="24"/>
          <w:szCs w:val="24"/>
        </w:rPr>
        <w:t xml:space="preserve">Activity for students to consider the role of the </w:t>
      </w:r>
      <w:proofErr w:type="spellStart"/>
      <w:r w:rsidR="00725037">
        <w:rPr>
          <w:rFonts w:asciiTheme="minorHAnsi" w:hAnsiTheme="minorHAnsi"/>
          <w:sz w:val="24"/>
          <w:szCs w:val="24"/>
        </w:rPr>
        <w:t>labour</w:t>
      </w:r>
      <w:proofErr w:type="spellEnd"/>
      <w:r w:rsidR="00725037">
        <w:rPr>
          <w:rFonts w:asciiTheme="minorHAnsi" w:hAnsiTheme="minorHAnsi"/>
          <w:sz w:val="24"/>
          <w:szCs w:val="24"/>
        </w:rPr>
        <w:t xml:space="preserve"> movement in achieving many social programs, policies, and laws we take for granted today. </w:t>
      </w:r>
      <w:r w:rsidR="007C226F">
        <w:rPr>
          <w:rFonts w:asciiTheme="minorHAnsi" w:hAnsiTheme="minorHAnsi"/>
          <w:sz w:val="24"/>
          <w:szCs w:val="24"/>
        </w:rPr>
        <w:tab/>
      </w:r>
      <w:r w:rsidR="007C226F">
        <w:rPr>
          <w:rFonts w:asciiTheme="minorHAnsi" w:hAnsiTheme="minorHAnsi"/>
          <w:sz w:val="24"/>
          <w:szCs w:val="24"/>
        </w:rPr>
        <w:tab/>
      </w:r>
      <w:r w:rsidR="007C226F">
        <w:rPr>
          <w:rFonts w:asciiTheme="minorHAnsi" w:hAnsiTheme="minorHAnsi"/>
          <w:sz w:val="24"/>
          <w:szCs w:val="24"/>
        </w:rPr>
        <w:tab/>
      </w:r>
      <w:r w:rsidR="007C226F">
        <w:rPr>
          <w:rFonts w:asciiTheme="minorHAnsi" w:hAnsiTheme="minorHAnsi"/>
          <w:sz w:val="24"/>
          <w:szCs w:val="24"/>
        </w:rPr>
        <w:tab/>
        <w:t xml:space="preserve">      </w:t>
      </w:r>
      <w:r w:rsidR="009F7725" w:rsidRPr="007C226F">
        <w:rPr>
          <w:rFonts w:asciiTheme="majorHAnsi" w:hAnsiTheme="majorHAnsi"/>
          <w:b/>
          <w:sz w:val="24"/>
          <w:szCs w:val="24"/>
        </w:rPr>
        <w:t>Time</w:t>
      </w:r>
      <w:r w:rsidR="009F7725" w:rsidRPr="00AD5EC7">
        <w:rPr>
          <w:rFonts w:asciiTheme="minorHAnsi" w:hAnsiTheme="minorHAnsi"/>
          <w:b/>
          <w:sz w:val="24"/>
          <w:szCs w:val="24"/>
        </w:rPr>
        <w:t>:</w:t>
      </w:r>
      <w:r w:rsidR="009F7725">
        <w:rPr>
          <w:rFonts w:asciiTheme="minorHAnsi" w:hAnsiTheme="minorHAnsi"/>
          <w:sz w:val="24"/>
          <w:szCs w:val="24"/>
        </w:rPr>
        <w:t xml:space="preserve">  </w:t>
      </w:r>
      <w:r w:rsidR="00C2343E">
        <w:rPr>
          <w:rFonts w:asciiTheme="minorHAnsi" w:hAnsiTheme="minorHAnsi"/>
          <w:sz w:val="24"/>
          <w:szCs w:val="24"/>
        </w:rPr>
        <w:t>One-two</w:t>
      </w:r>
      <w:r w:rsidR="00725037">
        <w:rPr>
          <w:rFonts w:asciiTheme="minorHAnsi" w:hAnsiTheme="minorHAnsi"/>
          <w:sz w:val="24"/>
          <w:szCs w:val="24"/>
        </w:rPr>
        <w:t xml:space="preserve"> periods</w:t>
      </w:r>
      <w:r w:rsidR="007C226F">
        <w:rPr>
          <w:rFonts w:asciiTheme="minorHAnsi" w:hAnsiTheme="minorHAnsi"/>
          <w:sz w:val="24"/>
          <w:szCs w:val="24"/>
        </w:rPr>
        <w:tab/>
      </w:r>
      <w:r w:rsidR="007C226F">
        <w:rPr>
          <w:rFonts w:asciiTheme="minorHAnsi" w:hAnsiTheme="minorHAnsi"/>
          <w:sz w:val="24"/>
          <w:szCs w:val="24"/>
        </w:rPr>
        <w:tab/>
      </w:r>
      <w:r w:rsidR="007C226F">
        <w:rPr>
          <w:rFonts w:asciiTheme="minorHAnsi" w:hAnsiTheme="minorHAnsi"/>
          <w:sz w:val="24"/>
          <w:szCs w:val="24"/>
        </w:rPr>
        <w:tab/>
      </w:r>
      <w:r w:rsidR="007C226F">
        <w:rPr>
          <w:rFonts w:asciiTheme="minorHAnsi" w:hAnsiTheme="minorHAnsi"/>
          <w:sz w:val="24"/>
          <w:szCs w:val="24"/>
        </w:rPr>
        <w:tab/>
      </w:r>
      <w:r w:rsidR="007C226F">
        <w:rPr>
          <w:rFonts w:asciiTheme="minorHAnsi" w:hAnsiTheme="minorHAnsi"/>
          <w:sz w:val="24"/>
          <w:szCs w:val="24"/>
        </w:rPr>
        <w:tab/>
      </w:r>
      <w:r w:rsidR="007C226F">
        <w:rPr>
          <w:rFonts w:asciiTheme="minorHAnsi" w:hAnsiTheme="minorHAnsi"/>
          <w:sz w:val="24"/>
          <w:szCs w:val="24"/>
        </w:rPr>
        <w:tab/>
      </w:r>
      <w:r w:rsidR="007C226F">
        <w:rPr>
          <w:rFonts w:asciiTheme="minorHAnsi" w:hAnsiTheme="minorHAnsi"/>
          <w:sz w:val="24"/>
          <w:szCs w:val="24"/>
        </w:rPr>
        <w:tab/>
      </w:r>
      <w:r w:rsidR="007C226F">
        <w:rPr>
          <w:rFonts w:asciiTheme="minorHAnsi" w:hAnsiTheme="minorHAnsi"/>
          <w:sz w:val="24"/>
          <w:szCs w:val="24"/>
        </w:rPr>
        <w:tab/>
      </w:r>
      <w:r w:rsidR="007C226F">
        <w:rPr>
          <w:rFonts w:asciiTheme="minorHAnsi" w:hAnsiTheme="minorHAnsi"/>
          <w:sz w:val="24"/>
          <w:szCs w:val="24"/>
        </w:rPr>
        <w:tab/>
        <w:t xml:space="preserve">              </w:t>
      </w:r>
      <w:r w:rsidR="00AD5EC7" w:rsidRPr="003A39D6">
        <w:rPr>
          <w:rFonts w:asciiTheme="majorHAnsi" w:hAnsiTheme="majorHAnsi"/>
          <w:b/>
          <w:sz w:val="24"/>
          <w:szCs w:val="24"/>
        </w:rPr>
        <w:t>Essential Question:</w:t>
      </w:r>
      <w:r w:rsidR="00AD5EC7" w:rsidRPr="003A39D6">
        <w:rPr>
          <w:rFonts w:asciiTheme="majorHAnsi" w:hAnsiTheme="majorHAnsi"/>
          <w:sz w:val="24"/>
        </w:rPr>
        <w:t xml:space="preserve"> </w:t>
      </w:r>
      <w:r w:rsidR="00AD5EC7">
        <w:rPr>
          <w:rFonts w:asciiTheme="minorHAnsi" w:hAnsiTheme="minorHAnsi"/>
          <w:sz w:val="24"/>
        </w:rPr>
        <w:t xml:space="preserve">What is the contribution of the </w:t>
      </w:r>
      <w:proofErr w:type="spellStart"/>
      <w:r w:rsidR="00AD5EC7">
        <w:rPr>
          <w:rFonts w:asciiTheme="minorHAnsi" w:hAnsiTheme="minorHAnsi"/>
          <w:sz w:val="24"/>
        </w:rPr>
        <w:t>labour</w:t>
      </w:r>
      <w:proofErr w:type="spellEnd"/>
      <w:r w:rsidR="00AD5EC7">
        <w:rPr>
          <w:rFonts w:asciiTheme="minorHAnsi" w:hAnsiTheme="minorHAnsi"/>
          <w:sz w:val="24"/>
        </w:rPr>
        <w:t xml:space="preserve"> movement in achieving many social programs, policies, and laws in Canada/BC today?</w:t>
      </w:r>
    </w:p>
    <w:p w:rsidR="00AD5EC7" w:rsidRDefault="00AD5EC7" w:rsidP="003A39D6">
      <w:pPr>
        <w:spacing w:after="0" w:line="100" w:lineRule="atLeast"/>
        <w:rPr>
          <w:rFonts w:asciiTheme="majorHAnsi" w:hAnsiTheme="majorHAnsi"/>
        </w:rPr>
      </w:pPr>
    </w:p>
    <w:p w:rsidR="00AD5EC7" w:rsidRDefault="008556FD" w:rsidP="003A39D6">
      <w:pPr>
        <w:spacing w:after="0" w:line="100" w:lineRule="atLeast"/>
        <w:rPr>
          <w:rFonts w:asciiTheme="majorHAnsi" w:hAnsiTheme="majorHAnsi"/>
        </w:rPr>
      </w:pPr>
      <w:r w:rsidRPr="008556FD">
        <w:rPr>
          <w:rFonts w:asciiTheme="majorHAnsi" w:hAnsiTheme="majorHAnsi"/>
          <w:noProof/>
        </w:rPr>
        <w:pict>
          <v:rect id="Rectangle 7" o:spid="_x0000_s1029" style="position:absolute;margin-left:.3pt;margin-top:7.15pt;width:502.85pt;height:17.95pt;z-index:251652608;visibility:visible;v-text-anchor:middle-center"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" fillcolor="#d8d8d8 [2732]" strokecolor="#7f7f7f [1612]">
            <v:fill opacity="38011f" color2="#e4ecf5 [500]" rotate="t"/>
            <v:shadow on="t" opacity="24903f" origin=",.5" offset="0,.55556mm"/>
            <v:textbox inset="0,0,0,0">
              <w:txbxContent>
                <w:p w:rsidR="00A92B5A" w:rsidRPr="003A39D6" w:rsidRDefault="00A92B5A" w:rsidP="00FC0DAE">
                  <w:pPr>
                    <w:jc w:val="center"/>
                    <w:rPr>
                      <w:rFonts w:asciiTheme="majorHAnsi" w:hAnsiTheme="majorHAnsi"/>
                      <w:b/>
                      <w:sz w:val="24"/>
                      <w:szCs w:val="24"/>
                    </w:rPr>
                  </w:pPr>
                  <w:r w:rsidRPr="003A39D6">
                    <w:rPr>
                      <w:rFonts w:asciiTheme="majorHAnsi" w:hAnsiTheme="majorHAnsi"/>
                      <w:b/>
                      <w:sz w:val="24"/>
                      <w:szCs w:val="24"/>
                    </w:rPr>
                    <w:t>Summary of the Lesson Activities</w:t>
                  </w:r>
                </w:p>
              </w:txbxContent>
            </v:textbox>
          </v:rect>
        </w:pict>
      </w:r>
    </w:p>
    <w:p w:rsidR="00FC0DAE" w:rsidRDefault="00FC0DAE" w:rsidP="003A39D6">
      <w:pPr>
        <w:spacing w:after="0" w:line="100" w:lineRule="atLeast"/>
        <w:rPr>
          <w:rFonts w:asciiTheme="majorHAnsi" w:hAnsiTheme="majorHAnsi"/>
        </w:rPr>
      </w:pPr>
    </w:p>
    <w:p w:rsidR="00454A32" w:rsidRDefault="001F04D3" w:rsidP="004F07AE">
      <w:pPr>
        <w:rPr>
          <w:rFonts w:asciiTheme="minorHAnsi" w:hAnsiTheme="minorHAnsi"/>
          <w:sz w:val="24"/>
          <w:szCs w:val="24"/>
        </w:rPr>
      </w:pPr>
      <w:r w:rsidRPr="00065312">
        <w:rPr>
          <w:rFonts w:asciiTheme="minorHAnsi" w:hAnsiTheme="minorHAnsi"/>
          <w:sz w:val="24"/>
          <w:szCs w:val="24"/>
        </w:rPr>
        <w:t xml:space="preserve"> </w:t>
      </w:r>
    </w:p>
    <w:p w:rsidR="004F07AE" w:rsidRPr="004F07AE" w:rsidRDefault="004F07AE" w:rsidP="004F07AE">
      <w:pPr>
        <w:rPr>
          <w:rFonts w:asciiTheme="minorHAnsi" w:hAnsiTheme="minorHAnsi"/>
          <w:sz w:val="24"/>
          <w:szCs w:val="24"/>
        </w:rPr>
      </w:pPr>
      <w:r w:rsidRPr="004F07AE">
        <w:rPr>
          <w:rFonts w:asciiTheme="minorHAnsi" w:hAnsiTheme="minorHAnsi"/>
          <w:sz w:val="24"/>
          <w:szCs w:val="24"/>
        </w:rPr>
        <w:t xml:space="preserve">Students will evaluate rights and practices that the </w:t>
      </w:r>
      <w:proofErr w:type="spellStart"/>
      <w:r w:rsidRPr="004F07AE">
        <w:rPr>
          <w:rFonts w:asciiTheme="minorHAnsi" w:hAnsiTheme="minorHAnsi"/>
          <w:sz w:val="24"/>
          <w:szCs w:val="24"/>
        </w:rPr>
        <w:t>labour</w:t>
      </w:r>
      <w:proofErr w:type="spellEnd"/>
      <w:r w:rsidRPr="004F07AE">
        <w:rPr>
          <w:rFonts w:asciiTheme="minorHAnsi" w:hAnsiTheme="minorHAnsi"/>
          <w:sz w:val="24"/>
          <w:szCs w:val="24"/>
        </w:rPr>
        <w:t xml:space="preserve"> movement helped achieve (or are still trying to achieve) in Canada.  </w:t>
      </w:r>
    </w:p>
    <w:p w:rsidR="004F07AE" w:rsidRPr="004F07AE" w:rsidRDefault="004F07AE" w:rsidP="004F07AE">
      <w:pPr>
        <w:rPr>
          <w:rFonts w:asciiTheme="minorHAnsi" w:hAnsiTheme="minorHAnsi"/>
          <w:sz w:val="24"/>
          <w:szCs w:val="24"/>
        </w:rPr>
      </w:pPr>
      <w:r w:rsidRPr="004F07AE">
        <w:rPr>
          <w:rFonts w:asciiTheme="minorHAnsi" w:hAnsiTheme="minorHAnsi"/>
          <w:sz w:val="24"/>
          <w:szCs w:val="24"/>
        </w:rPr>
        <w:t xml:space="preserve">1. Show clips from </w:t>
      </w:r>
      <w:r w:rsidRPr="004F07AE">
        <w:rPr>
          <w:rFonts w:asciiTheme="minorHAnsi" w:hAnsiTheme="minorHAnsi"/>
          <w:b/>
          <w:bCs/>
          <w:sz w:val="24"/>
          <w:szCs w:val="24"/>
        </w:rPr>
        <w:t>Canadian Labour Congress' One Minute Message Contest</w:t>
      </w:r>
      <w:r w:rsidRPr="004F07AE">
        <w:rPr>
          <w:rFonts w:asciiTheme="minorHAnsi" w:hAnsiTheme="minorHAnsi"/>
          <w:sz w:val="24"/>
          <w:szCs w:val="24"/>
        </w:rPr>
        <w:t>.  According to the Canadian Labour Congress, what is the contribution of Canadian unions to social justice in Canada? Have them list and discuss as a class.</w:t>
      </w:r>
    </w:p>
    <w:p w:rsidR="004F07AE" w:rsidRPr="004F07AE" w:rsidRDefault="004F07AE" w:rsidP="004F07AE">
      <w:pPr>
        <w:rPr>
          <w:rFonts w:asciiTheme="minorHAnsi" w:hAnsiTheme="minorHAnsi"/>
          <w:sz w:val="24"/>
          <w:szCs w:val="24"/>
        </w:rPr>
      </w:pPr>
      <w:r w:rsidRPr="004F07AE">
        <w:rPr>
          <w:rFonts w:asciiTheme="minorHAnsi" w:hAnsiTheme="minorHAnsi"/>
          <w:sz w:val="24"/>
          <w:szCs w:val="24"/>
        </w:rPr>
        <w:t xml:space="preserve">2. Distribute </w:t>
      </w:r>
      <w:r w:rsidRPr="004F07AE">
        <w:rPr>
          <w:rFonts w:asciiTheme="minorHAnsi" w:hAnsiTheme="minorHAnsi"/>
          <w:b/>
          <w:bCs/>
          <w:sz w:val="24"/>
          <w:szCs w:val="24"/>
        </w:rPr>
        <w:t xml:space="preserve">Handout #3a:  From The Folks Who Brought You The Weekend.  </w:t>
      </w:r>
      <w:r w:rsidRPr="004F07AE">
        <w:rPr>
          <w:rFonts w:asciiTheme="minorHAnsi" w:hAnsiTheme="minorHAnsi"/>
          <w:sz w:val="24"/>
          <w:szCs w:val="24"/>
        </w:rPr>
        <w:t>Under the opinion column</w:t>
      </w:r>
      <w:r w:rsidR="00C06DC9" w:rsidRPr="004F07AE">
        <w:rPr>
          <w:rFonts w:asciiTheme="minorHAnsi" w:hAnsiTheme="minorHAnsi"/>
          <w:sz w:val="24"/>
          <w:szCs w:val="24"/>
        </w:rPr>
        <w:t>, students</w:t>
      </w:r>
      <w:r w:rsidRPr="004F07AE">
        <w:rPr>
          <w:rFonts w:asciiTheme="minorHAnsi" w:hAnsiTheme="minorHAnsi"/>
          <w:sz w:val="24"/>
          <w:szCs w:val="24"/>
        </w:rPr>
        <w:t xml:space="preserve"> will individually give each a number between one and four in relationship to their value to Canadian society.  Then in small groups attempt to reach consensus.</w:t>
      </w:r>
    </w:p>
    <w:p w:rsidR="004F07AE" w:rsidRPr="004F07AE" w:rsidRDefault="004F07AE" w:rsidP="004F07AE">
      <w:pPr>
        <w:rPr>
          <w:rFonts w:asciiTheme="minorHAnsi" w:hAnsiTheme="minorHAnsi"/>
          <w:b/>
          <w:bCs/>
          <w:sz w:val="24"/>
          <w:szCs w:val="24"/>
        </w:rPr>
      </w:pPr>
      <w:r w:rsidRPr="004F07AE">
        <w:rPr>
          <w:rFonts w:asciiTheme="minorHAnsi" w:hAnsiTheme="minorHAnsi"/>
          <w:sz w:val="24"/>
          <w:szCs w:val="24"/>
        </w:rPr>
        <w:t xml:space="preserve">3. When the small groups have finished a class consensus may be attempted with the teacher facilitating the discussion.  If students wish to add up their opinion totals, the total might reflect their belief in social justice and workers rights.   </w:t>
      </w:r>
    </w:p>
    <w:p w:rsidR="00D14742" w:rsidRPr="004F07AE" w:rsidRDefault="00D14742" w:rsidP="00725037">
      <w:pPr>
        <w:rPr>
          <w:rFonts w:asciiTheme="minorHAnsi" w:hAnsiTheme="minorHAnsi"/>
          <w:sz w:val="24"/>
          <w:szCs w:val="24"/>
        </w:rPr>
      </w:pPr>
    </w:p>
    <w:p w:rsidR="00CE5DFD" w:rsidRDefault="00CE5DFD">
      <w:pPr>
        <w:spacing w:after="0" w:line="100" w:lineRule="atLeast"/>
      </w:pPr>
    </w:p>
    <w:p w:rsidR="005A5740" w:rsidRDefault="005A5740" w:rsidP="004F07AE">
      <w:pPr>
        <w:rPr>
          <w:rFonts w:asciiTheme="minorHAnsi" w:hAnsiTheme="minorHAnsi"/>
          <w:sz w:val="24"/>
          <w:szCs w:val="24"/>
        </w:rPr>
      </w:pPr>
    </w:p>
    <w:p w:rsidR="00AE6567" w:rsidRDefault="00AE6567" w:rsidP="004F07AE">
      <w:pPr>
        <w:rPr>
          <w:rFonts w:asciiTheme="minorHAnsi" w:hAnsiTheme="minorHAnsi"/>
          <w:sz w:val="24"/>
          <w:szCs w:val="24"/>
        </w:rPr>
      </w:pPr>
    </w:p>
    <w:p w:rsidR="003E401F" w:rsidRDefault="008556FD" w:rsidP="004F07AE">
      <w:pPr>
        <w:rPr>
          <w:rFonts w:asciiTheme="minorHAnsi" w:hAnsiTheme="minorHAnsi"/>
          <w:sz w:val="24"/>
          <w:szCs w:val="24"/>
        </w:rPr>
      </w:pPr>
      <w:r w:rsidRPr="008556FD">
        <w:rPr>
          <w:noProof/>
        </w:rPr>
        <w:lastRenderedPageBreak/>
        <w:pict>
          <v:shapetype id="_x0000_t202" coordsize="21600,21600" o:spt="202" path="m,l,21600r21600,l21600,xe">
            <v:stroke joinstyle="miter"/>
            <v:path gradientshapeok="t" o:connecttype="rect"/>
          </v:shapetype>
          <v:shape id="Text Box 33" o:spid="_x0000_s1030" type="#_x0000_t202" style="position:absolute;margin-left:5.15pt;margin-top:15.5pt;width:500.2pt;height:22.05pt;z-index:251674112;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" fillcolor="#d8d8d8 [2732]" strokecolor="#7f7f7f [1612]">
            <v:fill opacity="36045f" color2="#e4ecf5 [500]" rotate="t"/>
            <v:shadow on="t" opacity="24903f" origin=",.5" offset="0,.55556mm"/>
            <v:textbox style="mso-next-textbox:#Text Box 33">
              <w:txbxContent>
                <w:p w:rsidR="00A92B5A" w:rsidRPr="00AD5EC7" w:rsidRDefault="00A92B5A" w:rsidP="003A39D6">
                  <w:pPr>
                    <w:pStyle w:val="ListNumber"/>
                    <w:numPr>
                      <w:ilvl w:val="0"/>
                      <w:numId w:val="0"/>
                    </w:numPr>
                    <w:ind w:left="360" w:hanging="360"/>
                    <w:jc w:val="center"/>
                    <w:rPr>
                      <w:rFonts w:asciiTheme="majorHAnsi" w:hAnsiTheme="majorHAnsi"/>
                      <w:b/>
                      <w:color w:val="000000" w:themeColor="text1"/>
                      <w:sz w:val="24"/>
                    </w:rPr>
                  </w:pPr>
                  <w:r w:rsidRPr="00AD5EC7">
                    <w:rPr>
                      <w:rFonts w:asciiTheme="majorHAnsi" w:hAnsiTheme="majorHAnsi"/>
                      <w:b/>
                      <w:color w:val="000000" w:themeColor="text1"/>
                      <w:sz w:val="24"/>
                    </w:rPr>
                    <w:t>Learning Objectives</w:t>
                  </w:r>
                </w:p>
              </w:txbxContent>
            </v:textbox>
            <w10:wrap type="square"/>
          </v:shape>
        </w:pict>
      </w:r>
    </w:p>
    <w:p w:rsidR="004F07AE" w:rsidRPr="004F07AE" w:rsidRDefault="007142C0" w:rsidP="004F07AE">
      <w:pPr>
        <w:rPr>
          <w:rFonts w:asciiTheme="minorHAnsi" w:hAnsiTheme="minorHAnsi"/>
          <w:sz w:val="24"/>
          <w:szCs w:val="24"/>
        </w:rPr>
      </w:pPr>
      <w:r>
        <w:rPr>
          <w:rFonts w:asciiTheme="minorHAnsi" w:hAnsiTheme="minorHAnsi"/>
          <w:sz w:val="24"/>
          <w:szCs w:val="24"/>
        </w:rPr>
        <w:t xml:space="preserve">The practices listed in Handout #3a and </w:t>
      </w:r>
      <w:r w:rsidR="00C06DC9">
        <w:rPr>
          <w:rFonts w:asciiTheme="minorHAnsi" w:hAnsiTheme="minorHAnsi"/>
          <w:sz w:val="24"/>
          <w:szCs w:val="24"/>
        </w:rPr>
        <w:t xml:space="preserve">videos </w:t>
      </w:r>
      <w:r w:rsidR="00C06DC9" w:rsidRPr="004F07AE">
        <w:rPr>
          <w:rFonts w:asciiTheme="minorHAnsi" w:hAnsiTheme="minorHAnsi"/>
          <w:sz w:val="24"/>
          <w:szCs w:val="24"/>
        </w:rPr>
        <w:t>are</w:t>
      </w:r>
      <w:r w:rsidR="004F07AE" w:rsidRPr="004F07AE">
        <w:rPr>
          <w:rFonts w:asciiTheme="minorHAnsi" w:hAnsiTheme="minorHAnsi"/>
          <w:sz w:val="24"/>
          <w:szCs w:val="24"/>
        </w:rPr>
        <w:t xml:space="preserve"> benefits and rights</w:t>
      </w:r>
      <w:r>
        <w:rPr>
          <w:rFonts w:asciiTheme="minorHAnsi" w:hAnsiTheme="minorHAnsi"/>
          <w:sz w:val="24"/>
          <w:szCs w:val="24"/>
        </w:rPr>
        <w:t xml:space="preserve"> </w:t>
      </w:r>
      <w:r w:rsidR="00C06DC9">
        <w:rPr>
          <w:rFonts w:asciiTheme="minorHAnsi" w:hAnsiTheme="minorHAnsi"/>
          <w:sz w:val="24"/>
          <w:szCs w:val="24"/>
        </w:rPr>
        <w:t xml:space="preserve">that </w:t>
      </w:r>
      <w:r w:rsidR="00C06DC9" w:rsidRPr="004F07AE">
        <w:rPr>
          <w:rFonts w:asciiTheme="minorHAnsi" w:hAnsiTheme="minorHAnsi"/>
          <w:sz w:val="24"/>
          <w:szCs w:val="24"/>
        </w:rPr>
        <w:t>exist</w:t>
      </w:r>
      <w:r w:rsidR="004F07AE" w:rsidRPr="004F07AE">
        <w:rPr>
          <w:rFonts w:asciiTheme="minorHAnsi" w:hAnsiTheme="minorHAnsi"/>
          <w:sz w:val="24"/>
          <w:szCs w:val="24"/>
        </w:rPr>
        <w:t xml:space="preserve"> largely because of the </w:t>
      </w:r>
      <w:proofErr w:type="spellStart"/>
      <w:r w:rsidR="004F07AE" w:rsidRPr="004F07AE">
        <w:rPr>
          <w:rFonts w:asciiTheme="minorHAnsi" w:hAnsiTheme="minorHAnsi"/>
          <w:sz w:val="24"/>
          <w:szCs w:val="24"/>
        </w:rPr>
        <w:t>labour</w:t>
      </w:r>
      <w:proofErr w:type="spellEnd"/>
      <w:r w:rsidR="004F07AE" w:rsidRPr="004F07AE">
        <w:rPr>
          <w:rFonts w:asciiTheme="minorHAnsi" w:hAnsiTheme="minorHAnsi"/>
          <w:sz w:val="24"/>
          <w:szCs w:val="24"/>
        </w:rPr>
        <w:t xml:space="preserve"> movement (although some have not yet been realized).  Men and women organized and</w:t>
      </w:r>
      <w:r w:rsidR="00B25549">
        <w:rPr>
          <w:rFonts w:asciiTheme="minorHAnsi" w:hAnsiTheme="minorHAnsi"/>
          <w:sz w:val="24"/>
          <w:szCs w:val="24"/>
        </w:rPr>
        <w:t>,</w:t>
      </w:r>
      <w:r w:rsidR="004F07AE" w:rsidRPr="004F07AE">
        <w:rPr>
          <w:rFonts w:asciiTheme="minorHAnsi" w:hAnsiTheme="minorHAnsi"/>
          <w:sz w:val="24"/>
          <w:szCs w:val="24"/>
        </w:rPr>
        <w:t xml:space="preserve"> in some cases</w:t>
      </w:r>
      <w:r w:rsidR="00B25549">
        <w:rPr>
          <w:rFonts w:asciiTheme="minorHAnsi" w:hAnsiTheme="minorHAnsi"/>
          <w:sz w:val="24"/>
          <w:szCs w:val="24"/>
        </w:rPr>
        <w:t>,</w:t>
      </w:r>
      <w:r w:rsidR="004F07AE" w:rsidRPr="004F07AE">
        <w:rPr>
          <w:rFonts w:asciiTheme="minorHAnsi" w:hAnsiTheme="minorHAnsi"/>
          <w:sz w:val="24"/>
          <w:szCs w:val="24"/>
        </w:rPr>
        <w:t xml:space="preserve"> died to have these rights and benefits achieved.  The </w:t>
      </w:r>
      <w:proofErr w:type="spellStart"/>
      <w:r w:rsidR="004F07AE" w:rsidRPr="004F07AE">
        <w:rPr>
          <w:rFonts w:asciiTheme="minorHAnsi" w:hAnsiTheme="minorHAnsi"/>
          <w:sz w:val="24"/>
          <w:szCs w:val="24"/>
        </w:rPr>
        <w:t>labour</w:t>
      </w:r>
      <w:proofErr w:type="spellEnd"/>
      <w:r w:rsidR="004F07AE" w:rsidRPr="004F07AE">
        <w:rPr>
          <w:rFonts w:asciiTheme="minorHAnsi" w:hAnsiTheme="minorHAnsi"/>
          <w:sz w:val="24"/>
          <w:szCs w:val="24"/>
        </w:rPr>
        <w:t xml:space="preserve"> movement has fought and continues to fight for social change and social justice in the workplace and society.  </w:t>
      </w:r>
    </w:p>
    <w:p w:rsidR="004F07AE" w:rsidRPr="004F07AE" w:rsidRDefault="004F07AE" w:rsidP="004F07AE">
      <w:pPr>
        <w:rPr>
          <w:rFonts w:asciiTheme="minorHAnsi" w:hAnsiTheme="minorHAnsi"/>
          <w:sz w:val="24"/>
          <w:szCs w:val="24"/>
        </w:rPr>
      </w:pPr>
      <w:r>
        <w:rPr>
          <w:rFonts w:asciiTheme="minorHAnsi" w:hAnsiTheme="minorHAnsi"/>
          <w:sz w:val="24"/>
          <w:szCs w:val="24"/>
        </w:rPr>
        <w:t xml:space="preserve">1. </w:t>
      </w:r>
      <w:r w:rsidR="00AD5EC7">
        <w:rPr>
          <w:rFonts w:asciiTheme="minorHAnsi" w:hAnsiTheme="minorHAnsi"/>
          <w:sz w:val="24"/>
          <w:szCs w:val="24"/>
        </w:rPr>
        <w:t xml:space="preserve">Identify the contributions of </w:t>
      </w:r>
      <w:r w:rsidRPr="004F07AE">
        <w:rPr>
          <w:rFonts w:asciiTheme="minorHAnsi" w:hAnsiTheme="minorHAnsi"/>
          <w:sz w:val="24"/>
          <w:szCs w:val="24"/>
        </w:rPr>
        <w:t>particular groups associated with the struggle for social justice.</w:t>
      </w:r>
    </w:p>
    <w:p w:rsidR="004F07AE" w:rsidRPr="004F07AE" w:rsidRDefault="008556FD" w:rsidP="004F07AE">
      <w:pPr>
        <w:rPr>
          <w:rFonts w:asciiTheme="minorHAnsi" w:hAnsiTheme="minorHAnsi"/>
          <w:sz w:val="24"/>
          <w:szCs w:val="24"/>
        </w:rPr>
      </w:pPr>
      <w:r w:rsidRPr="008556FD">
        <w:rPr>
          <w:noProof/>
        </w:rPr>
        <w:pict>
          <v:shape id="Text Box 35" o:spid="_x0000_s1033" type="#_x0000_t202" style="position:absolute;margin-left:2.8pt;margin-top:46.7pt;width:237.45pt;height:164.65pt;z-index:251675136;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" fillcolor="white [3201]" strokecolor="#7f7f7f [1612]" strokeweight="2pt">
            <v:textbox style="mso-next-textbox:#Text Box 35">
              <w:txbxContent>
                <w:p w:rsidR="00A92B5A" w:rsidRPr="007142C0" w:rsidRDefault="00A92B5A" w:rsidP="007142C0">
                  <w:pPr>
                    <w:jc w:val="center"/>
                    <w:rPr>
                      <w:rFonts w:asciiTheme="majorHAnsi" w:hAnsiTheme="majorHAnsi"/>
                      <w:b/>
                      <w:sz w:val="24"/>
                      <w:szCs w:val="24"/>
                    </w:rPr>
                  </w:pPr>
                  <w:r w:rsidRPr="007142C0">
                    <w:rPr>
                      <w:rFonts w:asciiTheme="majorHAnsi" w:hAnsiTheme="majorHAnsi"/>
                      <w:b/>
                      <w:sz w:val="24"/>
                      <w:szCs w:val="24"/>
                    </w:rPr>
                    <w:t>Materials and Resources Needed</w:t>
                  </w:r>
                </w:p>
                <w:p w:rsidR="00A92B5A" w:rsidRPr="007142C0" w:rsidRDefault="00A92B5A" w:rsidP="007142C0">
                  <w:pPr>
                    <w:pStyle w:val="ListParagraph"/>
                    <w:numPr>
                      <w:ilvl w:val="0"/>
                      <w:numId w:val="15"/>
                    </w:numPr>
                    <w:rPr>
                      <w:rFonts w:asciiTheme="minorHAnsi" w:hAnsiTheme="minorHAnsi"/>
                    </w:rPr>
                  </w:pPr>
                  <w:r w:rsidRPr="007142C0">
                    <w:rPr>
                      <w:rFonts w:asciiTheme="minorHAnsi" w:hAnsiTheme="minorHAnsi"/>
                    </w:rPr>
                    <w:t>Handout #3a:  From The Folks Who Brought You The Weekend</w:t>
                  </w:r>
                </w:p>
                <w:p w:rsidR="00A92B5A" w:rsidRPr="007142C0" w:rsidRDefault="00A92B5A" w:rsidP="007142C0">
                  <w:pPr>
                    <w:pStyle w:val="ListParagraph"/>
                    <w:rPr>
                      <w:rFonts w:asciiTheme="minorHAnsi" w:hAnsiTheme="minorHAnsi"/>
                    </w:rPr>
                  </w:pPr>
                </w:p>
                <w:p w:rsidR="00A92B5A" w:rsidRPr="007142C0" w:rsidRDefault="00A92B5A" w:rsidP="007142C0">
                  <w:pPr>
                    <w:pStyle w:val="ListParagraph"/>
                    <w:numPr>
                      <w:ilvl w:val="0"/>
                      <w:numId w:val="15"/>
                    </w:numPr>
                    <w:rPr>
                      <w:rFonts w:asciiTheme="minorHAnsi" w:hAnsiTheme="minorHAnsi"/>
                    </w:rPr>
                  </w:pPr>
                  <w:r w:rsidRPr="007142C0">
                    <w:rPr>
                      <w:rFonts w:asciiTheme="minorHAnsi" w:hAnsiTheme="minorHAnsi"/>
                    </w:rPr>
                    <w:t xml:space="preserve">Access to </w:t>
                  </w:r>
                  <w:hyperlink r:id="rId9" w:history="1">
                    <w:r w:rsidRPr="007142C0">
                      <w:rPr>
                        <w:rStyle w:val="Hyperlink"/>
                        <w:rFonts w:asciiTheme="minorHAnsi" w:hAnsiTheme="minorHAnsi"/>
                      </w:rPr>
                      <w:t>http://www.youtube.com/user/canadianlabour</w:t>
                    </w:r>
                  </w:hyperlink>
                  <w:r w:rsidRPr="007142C0">
                    <w:rPr>
                      <w:rFonts w:asciiTheme="minorHAnsi" w:hAnsiTheme="minorHAnsi"/>
                    </w:rPr>
                    <w:t xml:space="preserve"> from The Canadian Labour Congress' One Minute Message Contest.</w:t>
                  </w:r>
                </w:p>
                <w:p w:rsidR="00A92B5A" w:rsidRPr="007142C0" w:rsidRDefault="00A92B5A" w:rsidP="007142C0">
                  <w:pPr>
                    <w:pStyle w:val="ListParagraph"/>
                    <w:rPr>
                      <w:rFonts w:asciiTheme="majorHAnsi" w:hAnsiTheme="majorHAnsi"/>
                      <w:b/>
                      <w:sz w:val="24"/>
                      <w:szCs w:val="24"/>
                    </w:rPr>
                  </w:pPr>
                </w:p>
                <w:p w:rsidR="00A92B5A" w:rsidRPr="00065312" w:rsidRDefault="00A92B5A" w:rsidP="00065312">
                  <w:pPr>
                    <w:pStyle w:val="ListBullet2"/>
                    <w:numPr>
                      <w:ilvl w:val="0"/>
                      <w:numId w:val="0"/>
                    </w:numPr>
                    <w:ind w:left="360"/>
                    <w:rPr>
                      <w:rFonts w:asciiTheme="minorHAnsi" w:hAnsiTheme="minorHAnsi"/>
                      <w:color w:val="auto"/>
                      <w:sz w:val="24"/>
                    </w:rPr>
                  </w:pPr>
                </w:p>
                <w:p w:rsidR="00A92B5A" w:rsidRPr="006D70BC" w:rsidRDefault="00A92B5A">
                  <w:pPr>
                    <w:rPr>
                      <w:sz w:val="22"/>
                      <w:szCs w:val="22"/>
                    </w:rPr>
                  </w:pPr>
                </w:p>
              </w:txbxContent>
            </v:textbox>
            <w10:wrap type="square"/>
          </v:shape>
        </w:pict>
      </w:r>
      <w:r w:rsidRPr="008556FD">
        <w:rPr>
          <w:noProof/>
        </w:rPr>
        <w:pict>
          <v:shape id="Text Box 38" o:spid="_x0000_s1032" type="#_x0000_t202" style="position:absolute;margin-left:248.1pt;margin-top:46.75pt;width:253.4pt;height:164.25pt;z-index:251678208;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" fillcolor="white [3201]" strokecolor="#7f7f7f [1612]" strokeweight="2pt">
            <v:textbox style="mso-next-textbox:#Text Box 38">
              <w:txbxContent>
                <w:p w:rsidR="00A92B5A" w:rsidRPr="00997133" w:rsidRDefault="00A92B5A" w:rsidP="006D70BC">
                  <w:pPr>
                    <w:jc w:val="center"/>
                    <w:rPr>
                      <w:rFonts w:asciiTheme="majorHAnsi" w:hAnsiTheme="majorHAnsi"/>
                      <w:b/>
                      <w:sz w:val="24"/>
                      <w:szCs w:val="24"/>
                    </w:rPr>
                  </w:pPr>
                  <w:r w:rsidRPr="00997133">
                    <w:rPr>
                      <w:rFonts w:asciiTheme="majorHAnsi" w:hAnsiTheme="majorHAnsi"/>
                      <w:b/>
                      <w:sz w:val="24"/>
                      <w:szCs w:val="24"/>
                    </w:rPr>
                    <w:t>Backgrounders and Other Materials</w:t>
                  </w:r>
                </w:p>
                <w:p w:rsidR="00A92B5A" w:rsidRPr="00E306FE" w:rsidRDefault="00A92B5A" w:rsidP="007142C0">
                  <w:pPr>
                    <w:pStyle w:val="ListParagraph"/>
                    <w:numPr>
                      <w:ilvl w:val="0"/>
                      <w:numId w:val="13"/>
                    </w:numPr>
                    <w:rPr>
                      <w:sz w:val="16"/>
                      <w:szCs w:val="16"/>
                    </w:rPr>
                  </w:pPr>
                  <w:bookmarkStart w:id="1" w:name="watch-headline-title"/>
                  <w:bookmarkStart w:id="2" w:name="eow-title"/>
                  <w:bookmarkEnd w:id="1"/>
                  <w:bookmarkEnd w:id="2"/>
                  <w:r>
                    <w:t>“</w:t>
                  </w:r>
                  <w:r w:rsidRPr="00E306FE">
                    <w:rPr>
                      <w:sz w:val="16"/>
                      <w:szCs w:val="16"/>
                    </w:rPr>
                    <w:t xml:space="preserve">Thank the Unions” </w:t>
                  </w:r>
                </w:p>
                <w:p w:rsidR="00A92B5A" w:rsidRPr="00E306FE" w:rsidRDefault="00A92B5A" w:rsidP="007142C0">
                  <w:pPr>
                    <w:pStyle w:val="ListParagraph"/>
                    <w:rPr>
                      <w:sz w:val="16"/>
                      <w:szCs w:val="16"/>
                    </w:rPr>
                  </w:pPr>
                  <w:r w:rsidRPr="00E306FE">
                    <w:rPr>
                      <w:sz w:val="16"/>
                      <w:szCs w:val="16"/>
                    </w:rPr>
                    <w:t>“</w:t>
                  </w:r>
                  <w:hyperlink r:id="rId10" w:history="1">
                    <w:r w:rsidRPr="00E306FE">
                      <w:rPr>
                        <w:rStyle w:val="Hyperlink"/>
                        <w:sz w:val="16"/>
                        <w:szCs w:val="16"/>
                      </w:rPr>
                      <w:t>http://www.youtube.com/watch?v=9XRrCldfHs0&amp;feature=c4-overview-</w:t>
                    </w:r>
                  </w:hyperlink>
                  <w:hyperlink r:id="rId11" w:history="1">
                    <w:proofErr w:type="gramStart"/>
                    <w:r w:rsidRPr="00E306FE">
                      <w:rPr>
                        <w:rStyle w:val="Hyperlink"/>
                        <w:sz w:val="16"/>
                        <w:szCs w:val="16"/>
                      </w:rPr>
                      <w:t>vl&amp;</w:t>
                    </w:r>
                    <w:proofErr w:type="gramEnd"/>
                    <w:r w:rsidRPr="00E306FE">
                      <w:rPr>
                        <w:rStyle w:val="Hyperlink"/>
                        <w:sz w:val="16"/>
                        <w:szCs w:val="16"/>
                      </w:rPr>
                      <w:t>list=PLHF5HMk0EugesZRPBI40T-e4MVfGwxKIK</w:t>
                    </w:r>
                  </w:hyperlink>
                </w:p>
                <w:p w:rsidR="00A92B5A" w:rsidRPr="00E306FE" w:rsidRDefault="00A92B5A" w:rsidP="007142C0">
                  <w:pPr>
                    <w:pStyle w:val="ListParagraph"/>
                    <w:numPr>
                      <w:ilvl w:val="0"/>
                      <w:numId w:val="13"/>
                    </w:numPr>
                    <w:rPr>
                      <w:sz w:val="16"/>
                      <w:szCs w:val="16"/>
                    </w:rPr>
                  </w:pPr>
                  <w:r w:rsidRPr="00E306FE">
                    <w:rPr>
                      <w:sz w:val="16"/>
                      <w:szCs w:val="16"/>
                    </w:rPr>
                    <w:t xml:space="preserve">“Stand Up for Fairness” </w:t>
                  </w:r>
                </w:p>
                <w:p w:rsidR="00A92B5A" w:rsidRDefault="008556FD" w:rsidP="007142C0">
                  <w:pPr>
                    <w:pStyle w:val="ListParagraph"/>
                  </w:pPr>
                  <w:hyperlink r:id="rId12" w:history="1">
                    <w:r w:rsidR="00A92B5A" w:rsidRPr="00E306FE">
                      <w:rPr>
                        <w:rStyle w:val="Hyperlink"/>
                        <w:sz w:val="16"/>
                        <w:szCs w:val="16"/>
                      </w:rPr>
                      <w:t>http://www.youtube.com/watch?v=MsCi-uhHh9Y&amp;feature=c4-overview-vl&amp;list=PLHF5HMk0EugesZRPBI40T-e4MVfGwxKIK</w:t>
                    </w:r>
                  </w:hyperlink>
                </w:p>
                <w:p w:rsidR="00A92B5A" w:rsidRDefault="00A92B5A" w:rsidP="007142C0">
                  <w:pPr>
                    <w:pStyle w:val="ListParagraph"/>
                    <w:numPr>
                      <w:ilvl w:val="0"/>
                      <w:numId w:val="13"/>
                    </w:numPr>
                  </w:pPr>
                  <w:r>
                    <w:t xml:space="preserve">“Are Unions Useful Anymore”?  </w:t>
                  </w:r>
                </w:p>
                <w:p w:rsidR="00A92B5A" w:rsidRDefault="00A92B5A" w:rsidP="00E306FE">
                  <w:pPr>
                    <w:pStyle w:val="ListParagraph"/>
                  </w:pPr>
                  <w:r>
                    <w:t>http://www.youtube.com/watch?v=GCTEqsSGk_s</w:t>
                  </w:r>
                </w:p>
                <w:p w:rsidR="00A92B5A" w:rsidRDefault="00A92B5A" w:rsidP="007142C0">
                  <w:pPr>
                    <w:pStyle w:val="ListParagraph"/>
                    <w:numPr>
                      <w:ilvl w:val="0"/>
                      <w:numId w:val="13"/>
                    </w:numPr>
                  </w:pPr>
                </w:p>
                <w:p w:rsidR="00A92B5A" w:rsidRPr="00997133" w:rsidRDefault="00A92B5A" w:rsidP="00F61A64">
                  <w:pPr>
                    <w:pStyle w:val="ListParagraph"/>
                    <w:numPr>
                      <w:ilvl w:val="0"/>
                      <w:numId w:val="13"/>
                    </w:numPr>
                    <w:rPr>
                      <w:rFonts w:asciiTheme="minorHAnsi" w:hAnsiTheme="minorHAnsi"/>
                      <w:sz w:val="24"/>
                      <w:szCs w:val="24"/>
                    </w:rPr>
                  </w:pPr>
                </w:p>
              </w:txbxContent>
            </v:textbox>
            <w10:wrap type="square"/>
          </v:shape>
        </w:pict>
      </w:r>
      <w:r w:rsidR="007142C0">
        <w:rPr>
          <w:rFonts w:asciiTheme="minorHAnsi" w:hAnsiTheme="minorHAnsi"/>
          <w:sz w:val="24"/>
          <w:szCs w:val="24"/>
        </w:rPr>
        <w:t xml:space="preserve">2. </w:t>
      </w:r>
      <w:r w:rsidR="00AD5EC7">
        <w:rPr>
          <w:rFonts w:asciiTheme="minorHAnsi" w:hAnsiTheme="minorHAnsi"/>
          <w:sz w:val="24"/>
          <w:szCs w:val="24"/>
        </w:rPr>
        <w:t>A</w:t>
      </w:r>
      <w:r w:rsidR="004F07AE" w:rsidRPr="004F07AE">
        <w:rPr>
          <w:rFonts w:asciiTheme="minorHAnsi" w:hAnsiTheme="minorHAnsi"/>
          <w:sz w:val="24"/>
          <w:szCs w:val="24"/>
        </w:rPr>
        <w:t xml:space="preserve">pply principles of social justice to </w:t>
      </w:r>
      <w:proofErr w:type="spellStart"/>
      <w:r w:rsidR="004F07AE" w:rsidRPr="004F07AE">
        <w:rPr>
          <w:rFonts w:asciiTheme="minorHAnsi" w:hAnsiTheme="minorHAnsi"/>
          <w:sz w:val="24"/>
          <w:szCs w:val="24"/>
        </w:rPr>
        <w:t>analyse</w:t>
      </w:r>
      <w:proofErr w:type="spellEnd"/>
      <w:r w:rsidR="004F07AE" w:rsidRPr="004F07AE">
        <w:rPr>
          <w:rFonts w:asciiTheme="minorHAnsi" w:hAnsiTheme="minorHAnsi"/>
          <w:sz w:val="24"/>
          <w:szCs w:val="24"/>
        </w:rPr>
        <w:t xml:space="preserve"> examples of injustice in Canada related to...workers rights...women (ex employment equity, </w:t>
      </w:r>
      <w:proofErr w:type="spellStart"/>
      <w:r w:rsidR="004F07AE" w:rsidRPr="004F07AE">
        <w:rPr>
          <w:rFonts w:asciiTheme="minorHAnsi" w:hAnsiTheme="minorHAnsi"/>
          <w:sz w:val="24"/>
          <w:szCs w:val="24"/>
        </w:rPr>
        <w:t>labour</w:t>
      </w:r>
      <w:proofErr w:type="spellEnd"/>
      <w:r w:rsidR="004F07AE" w:rsidRPr="004F07AE">
        <w:rPr>
          <w:rFonts w:asciiTheme="minorHAnsi" w:hAnsiTheme="minorHAnsi"/>
          <w:sz w:val="24"/>
          <w:szCs w:val="24"/>
        </w:rPr>
        <w:t xml:space="preserve"> exploitation)</w:t>
      </w:r>
    </w:p>
    <w:p w:rsidR="00D14742" w:rsidRDefault="008556FD">
      <w:pPr>
        <w:spacing w:after="0" w:line="100" w:lineRule="atLeast"/>
      </w:pPr>
      <w:r w:rsidRPr="008556FD">
        <w:rPr>
          <w:noProof/>
        </w:rPr>
        <w:pict>
          <v:shape id="Text Box 37" o:spid="_x0000_s1034" type="#_x0000_t202" style="position:absolute;margin-left:1.85pt;margin-top:197.1pt;width:502.15pt;height:20.55pt;z-index:2516771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" fillcolor="#d8d8d8 [2732]" strokecolor="#7f7f7f [1612]">
            <v:fill opacity=".5" color2="#e4ecf5 [500]" rotate="t"/>
            <v:shadow on="t" opacity="24903f" origin=",.5" offset="0,.55556mm"/>
            <v:textbox style="mso-next-textbox:#Text Box 37">
              <w:txbxContent>
                <w:p w:rsidR="00A92B5A" w:rsidRPr="006D70BC" w:rsidRDefault="00A92B5A" w:rsidP="006D70BC">
                  <w:pPr>
                    <w:jc w:val="center"/>
                    <w:rPr>
                      <w:rFonts w:asciiTheme="majorHAnsi" w:hAnsiTheme="majorHAnsi"/>
                      <w:b/>
                      <w:sz w:val="24"/>
                      <w:szCs w:val="24"/>
                    </w:rPr>
                  </w:pPr>
                  <w:r>
                    <w:rPr>
                      <w:rFonts w:asciiTheme="majorHAnsi" w:hAnsiTheme="majorHAnsi"/>
                      <w:b/>
                      <w:sz w:val="24"/>
                      <w:szCs w:val="24"/>
                    </w:rPr>
                    <w:t xml:space="preserve">Extension </w:t>
                  </w:r>
                  <w:r w:rsidRPr="006D70BC">
                    <w:rPr>
                      <w:rFonts w:asciiTheme="majorHAnsi" w:hAnsiTheme="majorHAnsi"/>
                      <w:b/>
                      <w:sz w:val="24"/>
                      <w:szCs w:val="24"/>
                    </w:rPr>
                    <w:t xml:space="preserve">Activities </w:t>
                  </w:r>
                </w:p>
              </w:txbxContent>
            </v:textbox>
            <w10:wrap type="square"/>
          </v:shape>
        </w:pict>
      </w:r>
    </w:p>
    <w:p w:rsidR="00597E44" w:rsidRDefault="00597E44">
      <w:pPr>
        <w:spacing w:after="0" w:line="100" w:lineRule="atLeast"/>
      </w:pPr>
    </w:p>
    <w:p w:rsidR="005A5740" w:rsidRPr="003365DF" w:rsidRDefault="005A5740" w:rsidP="005A5740">
      <w:pPr>
        <w:rPr>
          <w:rFonts w:asciiTheme="minorHAnsi" w:hAnsiTheme="minorHAnsi"/>
          <w:sz w:val="24"/>
          <w:szCs w:val="24"/>
        </w:rPr>
      </w:pPr>
      <w:r w:rsidRPr="003365DF">
        <w:rPr>
          <w:rFonts w:asciiTheme="minorHAnsi" w:hAnsiTheme="minorHAnsi"/>
          <w:sz w:val="24"/>
          <w:szCs w:val="24"/>
        </w:rPr>
        <w:t>1. Students may wish to research one of the items on the list to determine if the right is fully achieved, somewhat achieved, or not yet achieved.  They can provide a brief history or overview of the issue in Canada regarding dates, groups and individuals involved, and importance to Canada.</w:t>
      </w:r>
    </w:p>
    <w:p w:rsidR="005A5740" w:rsidRPr="003365DF" w:rsidRDefault="005A5740" w:rsidP="005A5740">
      <w:pPr>
        <w:rPr>
          <w:rFonts w:asciiTheme="minorHAnsi" w:hAnsiTheme="minorHAnsi"/>
          <w:sz w:val="24"/>
          <w:szCs w:val="24"/>
        </w:rPr>
      </w:pPr>
      <w:r w:rsidRPr="003365DF">
        <w:rPr>
          <w:rFonts w:asciiTheme="minorHAnsi" w:hAnsiTheme="minorHAnsi"/>
          <w:sz w:val="24"/>
          <w:szCs w:val="24"/>
        </w:rPr>
        <w:t xml:space="preserve">2.  Students may wish to explore as per the </w:t>
      </w:r>
      <w:r w:rsidRPr="003365DF">
        <w:rPr>
          <w:rFonts w:asciiTheme="minorHAnsi" w:hAnsiTheme="minorHAnsi"/>
          <w:sz w:val="24"/>
          <w:szCs w:val="24"/>
          <w:u w:val="single"/>
        </w:rPr>
        <w:t>Social Justice Prescribed Learning Outcomes:</w:t>
      </w:r>
    </w:p>
    <w:p w:rsidR="005A5740" w:rsidRPr="003365DF" w:rsidRDefault="005A5740" w:rsidP="005A5740">
      <w:pPr>
        <w:rPr>
          <w:rFonts w:asciiTheme="minorHAnsi" w:hAnsiTheme="minorHAnsi"/>
          <w:sz w:val="24"/>
          <w:szCs w:val="24"/>
        </w:rPr>
      </w:pPr>
      <w:r w:rsidRPr="003365DF">
        <w:rPr>
          <w:rFonts w:asciiTheme="minorHAnsi" w:hAnsiTheme="minorHAnsi"/>
          <w:sz w:val="24"/>
          <w:szCs w:val="24"/>
        </w:rPr>
        <w:t>-limitations on human rights laws such as the Charter and Human Rights codes where certain groups are not protected, like socioeconomic status</w:t>
      </w:r>
    </w:p>
    <w:p w:rsidR="005A5740" w:rsidRPr="003365DF" w:rsidRDefault="005A5740" w:rsidP="005A5740">
      <w:pPr>
        <w:rPr>
          <w:rFonts w:asciiTheme="minorHAnsi" w:hAnsiTheme="minorHAnsi"/>
          <w:sz w:val="24"/>
          <w:szCs w:val="24"/>
        </w:rPr>
      </w:pPr>
      <w:r w:rsidRPr="003365DF">
        <w:rPr>
          <w:rFonts w:asciiTheme="minorHAnsi" w:hAnsiTheme="minorHAnsi"/>
          <w:sz w:val="24"/>
          <w:szCs w:val="24"/>
        </w:rPr>
        <w:t xml:space="preserve">-how certain laws and polices contribute to social injustice such as exemption of certain occupation sin employment laws such as migrant </w:t>
      </w:r>
      <w:proofErr w:type="spellStart"/>
      <w:r w:rsidRPr="003365DF">
        <w:rPr>
          <w:rFonts w:asciiTheme="minorHAnsi" w:hAnsiTheme="minorHAnsi"/>
          <w:sz w:val="24"/>
          <w:szCs w:val="24"/>
        </w:rPr>
        <w:t>labourers</w:t>
      </w:r>
      <w:proofErr w:type="spellEnd"/>
      <w:r w:rsidRPr="003365DF">
        <w:rPr>
          <w:rFonts w:asciiTheme="minorHAnsi" w:hAnsiTheme="minorHAnsi"/>
          <w:sz w:val="24"/>
          <w:szCs w:val="24"/>
        </w:rPr>
        <w:t xml:space="preserve">, child </w:t>
      </w:r>
      <w:proofErr w:type="spellStart"/>
      <w:r w:rsidRPr="003365DF">
        <w:rPr>
          <w:rFonts w:asciiTheme="minorHAnsi" w:hAnsiTheme="minorHAnsi"/>
          <w:sz w:val="24"/>
          <w:szCs w:val="24"/>
        </w:rPr>
        <w:t>labourers</w:t>
      </w:r>
      <w:proofErr w:type="spellEnd"/>
      <w:r w:rsidRPr="003365DF">
        <w:rPr>
          <w:rFonts w:asciiTheme="minorHAnsi" w:hAnsiTheme="minorHAnsi"/>
          <w:sz w:val="24"/>
          <w:szCs w:val="24"/>
        </w:rPr>
        <w:t xml:space="preserve">, and farm </w:t>
      </w:r>
      <w:proofErr w:type="spellStart"/>
      <w:r w:rsidRPr="003365DF">
        <w:rPr>
          <w:rFonts w:asciiTheme="minorHAnsi" w:hAnsiTheme="minorHAnsi"/>
          <w:sz w:val="24"/>
          <w:szCs w:val="24"/>
        </w:rPr>
        <w:t>labourers</w:t>
      </w:r>
      <w:proofErr w:type="spellEnd"/>
      <w:r w:rsidRPr="003365DF">
        <w:rPr>
          <w:rFonts w:asciiTheme="minorHAnsi" w:hAnsiTheme="minorHAnsi"/>
          <w:sz w:val="24"/>
          <w:szCs w:val="24"/>
        </w:rPr>
        <w:t>.</w:t>
      </w:r>
    </w:p>
    <w:p w:rsidR="00311309" w:rsidRPr="00BF4D4C" w:rsidRDefault="005A5740" w:rsidP="00BF4D4C">
      <w:r w:rsidRPr="003365DF">
        <w:rPr>
          <w:rFonts w:asciiTheme="minorHAnsi" w:hAnsiTheme="minorHAnsi"/>
          <w:sz w:val="24"/>
          <w:szCs w:val="24"/>
        </w:rPr>
        <w:t xml:space="preserve">This research could culminate in a long response or presentation to answer the question: </w:t>
      </w:r>
      <w:r w:rsidRPr="00AD5EC7">
        <w:rPr>
          <w:rFonts w:asciiTheme="minorHAnsi" w:hAnsiTheme="minorHAnsi"/>
          <w:bCs/>
          <w:color w:val="000000" w:themeColor="text1"/>
          <w:sz w:val="24"/>
          <w:szCs w:val="24"/>
        </w:rPr>
        <w:t>Is Canada a “just society</w:t>
      </w:r>
      <w:r w:rsidR="00BF4D4C">
        <w:rPr>
          <w:rFonts w:asciiTheme="minorHAnsi" w:hAnsiTheme="minorHAnsi"/>
          <w:bCs/>
          <w:color w:val="000000" w:themeColor="text1"/>
          <w:sz w:val="24"/>
          <w:szCs w:val="24"/>
        </w:rPr>
        <w:t>”?</w:t>
      </w:r>
      <w:r w:rsidR="00AE6567" w:rsidRPr="00BF4D4C">
        <w:t xml:space="preserve"> </w:t>
      </w:r>
    </w:p>
    <w:sectPr w:rsidR="00311309" w:rsidRPr="00BF4D4C" w:rsidSect="00721E47">
      <w:headerReference w:type="even" r:id="rId13"/>
      <w:headerReference w:type="default" r:id="rId14"/>
      <w:footerReference w:type="even" r:id="rId15"/>
      <w:footerReference w:type="default" r:id="rId16"/>
      <w:headerReference w:type="first" r:id="rId17"/>
      <w:footerReference w:type="first" r:id="rId18"/>
      <w:pgSz w:w="12240" w:h="15840"/>
      <w:pgMar w:top="360" w:right="680" w:bottom="624" w:left="1361" w:header="720" w:footer="284"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0DE1" w:rsidRDefault="002C0DE1">
      <w:pPr>
        <w:spacing w:after="0" w:line="240" w:lineRule="auto"/>
      </w:pPr>
      <w:r>
        <w:separator/>
      </w:r>
    </w:p>
  </w:endnote>
  <w:endnote w:type="continuationSeparator" w:id="0">
    <w:p w:rsidR="002C0DE1" w:rsidRDefault="002C0D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ＭＳ 明朝">
    <w:charset w:val="4E"/>
    <w:family w:val="auto"/>
    <w:pitch w:val="variable"/>
    <w:sig w:usb0="00000001" w:usb1="08070000" w:usb2="00000010" w:usb3="00000000" w:csb0="00020000" w:csb1="00000000"/>
  </w:font>
  <w:font w:name="Lucida Sans Unicode">
    <w:panose1 w:val="020B0602030504020204"/>
    <w:charset w:val="00"/>
    <w:family w:val="auto"/>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ＭＳ ゴシック">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C44" w:rsidRDefault="00A33C4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B5A" w:rsidRDefault="00A92B5A" w:rsidP="00AE6567">
    <w:pPr>
      <w:pStyle w:val="Footer"/>
      <w:pBdr>
        <w:top w:val="thinThickSmallGap" w:sz="24" w:space="1" w:color="622423" w:themeColor="accent2" w:themeShade="7F"/>
      </w:pBdr>
      <w:rPr>
        <w:rFonts w:asciiTheme="majorHAnsi" w:hAnsiTheme="majorHAnsi"/>
      </w:rPr>
    </w:pPr>
    <w:r>
      <w:rPr>
        <w:rFonts w:asciiTheme="majorHAnsi" w:hAnsiTheme="majorHAnsi"/>
      </w:rPr>
      <w:t xml:space="preserve">Labour History Project: A partnership of the Labour Heritage Centre and the BCTF </w:t>
    </w:r>
    <w:r>
      <w:rPr>
        <w:rFonts w:asciiTheme="majorHAnsi" w:hAnsiTheme="majorHAnsi"/>
      </w:rPr>
      <w:ptab w:relativeTo="margin" w:alignment="right" w:leader="none"/>
    </w:r>
    <w:r>
      <w:rPr>
        <w:rFonts w:asciiTheme="majorHAnsi" w:hAnsiTheme="majorHAnsi"/>
      </w:rPr>
      <w:t xml:space="preserve">Page </w:t>
    </w:r>
    <w:r w:rsidR="008556FD" w:rsidRPr="008556FD">
      <w:fldChar w:fldCharType="begin"/>
    </w:r>
    <w:r>
      <w:instrText xml:space="preserve"> PAGE   \* MERGEFORMAT </w:instrText>
    </w:r>
    <w:r w:rsidR="008556FD" w:rsidRPr="008556FD">
      <w:fldChar w:fldCharType="separate"/>
    </w:r>
    <w:r w:rsidR="00721E47" w:rsidRPr="00721E47">
      <w:rPr>
        <w:rFonts w:asciiTheme="majorHAnsi" w:hAnsiTheme="majorHAnsi"/>
        <w:noProof/>
      </w:rPr>
      <w:t>1</w:t>
    </w:r>
    <w:r w:rsidR="008556FD">
      <w:rPr>
        <w:rFonts w:asciiTheme="majorHAnsi" w:hAnsiTheme="majorHAnsi"/>
        <w:noProof/>
      </w:rPr>
      <w:fldChar w:fldCharType="end"/>
    </w:r>
  </w:p>
  <w:p w:rsidR="00A92B5A" w:rsidRDefault="00A92B5A">
    <w:pPr>
      <w:tabs>
        <w:tab w:val="center" w:pos="4680"/>
        <w:tab w:val="right" w:pos="9360"/>
      </w:tabs>
      <w:spacing w:after="0" w:line="100" w:lineRule="atLea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C44" w:rsidRDefault="00A33C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0DE1" w:rsidRDefault="002C0DE1">
      <w:pPr>
        <w:spacing w:after="0" w:line="240" w:lineRule="auto"/>
      </w:pPr>
      <w:r>
        <w:separator/>
      </w:r>
    </w:p>
  </w:footnote>
  <w:footnote w:type="continuationSeparator" w:id="0">
    <w:p w:rsidR="002C0DE1" w:rsidRDefault="002C0D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C44" w:rsidRDefault="00A33C4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C44" w:rsidRDefault="00A33C4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C44" w:rsidRDefault="00A33C4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rPr>
    </w:lvl>
  </w:abstractNum>
  <w:abstractNum w:abstractNumId="1">
    <w:nsid w:val="FFFFFF88"/>
    <w:multiLevelType w:val="singleLevel"/>
    <w:tmpl w:val="41023EF8"/>
    <w:lvl w:ilvl="0">
      <w:start w:val="1"/>
      <w:numFmt w:val="decimal"/>
      <w:pStyle w:val="ListNumber"/>
      <w:lvlText w:val="%1."/>
      <w:lvlJc w:val="left"/>
      <w:pPr>
        <w:tabs>
          <w:tab w:val="num" w:pos="360"/>
        </w:tabs>
        <w:ind w:left="360" w:hanging="360"/>
      </w:pPr>
      <w:rPr>
        <w:rFonts w:hint="default"/>
        <w:color w:val="808080"/>
      </w:rPr>
    </w:lvl>
  </w:abstractNum>
  <w:abstractNum w:abstractNumId="2">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0000002"/>
    <w:multiLevelType w:val="multilevel"/>
    <w:tmpl w:val="00000002"/>
    <w:name w:val="LS1"/>
    <w:lvl w:ilvl="0">
      <w:start w:val="1"/>
      <w:numFmt w:val="decimal"/>
      <w:lvlText w:val="%1."/>
      <w:lvlJc w:val="left"/>
      <w:pPr>
        <w:tabs>
          <w:tab w:val="num" w:pos="912"/>
        </w:tabs>
        <w:ind w:left="912" w:hanging="552"/>
      </w:pPr>
      <w:rPr>
        <w:rFonts w:ascii="Arial" w:eastAsia="Arial" w:hAnsi="Arial"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3"/>
    <w:multiLevelType w:val="multilevel"/>
    <w:tmpl w:val="00000003"/>
    <w:name w:val="LS2"/>
    <w:lvl w:ilvl="0">
      <w:start w:val="1"/>
      <w:numFmt w:val="decimal"/>
      <w:lvlText w:val="%1."/>
      <w:lvlJc w:val="left"/>
      <w:pPr>
        <w:tabs>
          <w:tab w:val="num" w:pos="1272"/>
        </w:tabs>
        <w:ind w:left="1272" w:hanging="912"/>
      </w:pPr>
      <w:rPr>
        <w:rFonts w:ascii="Arial" w:eastAsia="Arial" w:hAnsi="Arial" w:cs="Arial"/>
      </w:rPr>
    </w:lvl>
    <w:lvl w:ilvl="1">
      <w:start w:val="1"/>
      <w:numFmt w:val="lowerLetter"/>
      <w:lvlText w:val="%2."/>
      <w:lvlJc w:val="left"/>
      <w:pPr>
        <w:tabs>
          <w:tab w:val="num" w:pos="1800"/>
        </w:tabs>
        <w:ind w:left="1800" w:hanging="720"/>
      </w:pPr>
    </w:lvl>
    <w:lvl w:ilvl="2">
      <w:start w:val="1"/>
      <w:numFmt w:val="lowerRoman"/>
      <w:lvlText w:val="%3."/>
      <w:lvlJc w:val="right"/>
      <w:pPr>
        <w:tabs>
          <w:tab w:val="num" w:pos="2520"/>
        </w:tabs>
        <w:ind w:left="2520" w:hanging="540"/>
      </w:pPr>
    </w:lvl>
    <w:lvl w:ilvl="3">
      <w:start w:val="1"/>
      <w:numFmt w:val="decimal"/>
      <w:lvlText w:val="%4."/>
      <w:lvlJc w:val="left"/>
      <w:pPr>
        <w:tabs>
          <w:tab w:val="num" w:pos="3240"/>
        </w:tabs>
        <w:ind w:left="3240" w:hanging="720"/>
      </w:pPr>
    </w:lvl>
    <w:lvl w:ilvl="4">
      <w:start w:val="1"/>
      <w:numFmt w:val="lowerLetter"/>
      <w:lvlText w:val="%5."/>
      <w:lvlJc w:val="left"/>
      <w:pPr>
        <w:tabs>
          <w:tab w:val="num" w:pos="3960"/>
        </w:tabs>
        <w:ind w:left="3960" w:hanging="720"/>
      </w:pPr>
    </w:lvl>
    <w:lvl w:ilvl="5">
      <w:start w:val="1"/>
      <w:numFmt w:val="lowerRoman"/>
      <w:lvlText w:val="%6."/>
      <w:lvlJc w:val="right"/>
      <w:pPr>
        <w:tabs>
          <w:tab w:val="num" w:pos="4680"/>
        </w:tabs>
        <w:ind w:left="4680" w:hanging="540"/>
      </w:pPr>
    </w:lvl>
    <w:lvl w:ilvl="6">
      <w:start w:val="1"/>
      <w:numFmt w:val="decimal"/>
      <w:lvlText w:val="%7."/>
      <w:lvlJc w:val="left"/>
      <w:pPr>
        <w:tabs>
          <w:tab w:val="num" w:pos="5400"/>
        </w:tabs>
        <w:ind w:left="5400" w:hanging="720"/>
      </w:pPr>
    </w:lvl>
    <w:lvl w:ilvl="7">
      <w:start w:val="1"/>
      <w:numFmt w:val="lowerLetter"/>
      <w:lvlText w:val="%8."/>
      <w:lvlJc w:val="left"/>
      <w:pPr>
        <w:tabs>
          <w:tab w:val="num" w:pos="6120"/>
        </w:tabs>
        <w:ind w:left="6120" w:hanging="720"/>
      </w:pPr>
    </w:lvl>
    <w:lvl w:ilvl="8">
      <w:start w:val="1"/>
      <w:numFmt w:val="lowerRoman"/>
      <w:lvlText w:val="%9."/>
      <w:lvlJc w:val="right"/>
      <w:pPr>
        <w:tabs>
          <w:tab w:val="num" w:pos="6840"/>
        </w:tabs>
        <w:ind w:left="6840" w:hanging="540"/>
      </w:pPr>
    </w:lvl>
  </w:abstractNum>
  <w:abstractNum w:abstractNumId="5">
    <w:nsid w:val="00000004"/>
    <w:multiLevelType w:val="multilevel"/>
    <w:tmpl w:val="00000004"/>
    <w:name w:val="LS3"/>
    <w:lvl w:ilvl="0">
      <w:start w:val="1"/>
      <w:numFmt w:val="decimal"/>
      <w:lvlText w:val="%1."/>
      <w:lvlJc w:val="left"/>
      <w:pPr>
        <w:tabs>
          <w:tab w:val="num" w:pos="720"/>
        </w:tabs>
        <w:ind w:left="720" w:hanging="360"/>
      </w:pPr>
      <w:rPr>
        <w:rFonts w:ascii="Arial" w:eastAsia="Arial" w:hAnsi="Arial"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5"/>
    <w:multiLevelType w:val="multilevel"/>
    <w:tmpl w:val="00000005"/>
    <w:name w:val="LS4"/>
    <w:lvl w:ilvl="0">
      <w:start w:val="1"/>
      <w:numFmt w:val="decimal"/>
      <w:lvlText w:val="%1."/>
      <w:lvlJc w:val="left"/>
      <w:pPr>
        <w:tabs>
          <w:tab w:val="num" w:pos="1080"/>
        </w:tabs>
        <w:ind w:left="1080" w:hanging="720"/>
      </w:pPr>
    </w:lvl>
    <w:lvl w:ilvl="1">
      <w:start w:val="1"/>
      <w:numFmt w:val="lowerLetter"/>
      <w:lvlText w:val="%2."/>
      <w:lvlJc w:val="left"/>
      <w:pPr>
        <w:tabs>
          <w:tab w:val="num" w:pos="1800"/>
        </w:tabs>
        <w:ind w:left="1800" w:hanging="720"/>
      </w:pPr>
    </w:lvl>
    <w:lvl w:ilvl="2">
      <w:start w:val="1"/>
      <w:numFmt w:val="lowerRoman"/>
      <w:lvlText w:val="%3."/>
      <w:lvlJc w:val="right"/>
      <w:pPr>
        <w:tabs>
          <w:tab w:val="num" w:pos="2520"/>
        </w:tabs>
        <w:ind w:left="2520" w:hanging="540"/>
      </w:pPr>
    </w:lvl>
    <w:lvl w:ilvl="3">
      <w:start w:val="1"/>
      <w:numFmt w:val="decimal"/>
      <w:lvlText w:val="%4."/>
      <w:lvlJc w:val="left"/>
      <w:pPr>
        <w:tabs>
          <w:tab w:val="num" w:pos="3240"/>
        </w:tabs>
        <w:ind w:left="3240" w:hanging="720"/>
      </w:pPr>
    </w:lvl>
    <w:lvl w:ilvl="4">
      <w:start w:val="1"/>
      <w:numFmt w:val="lowerLetter"/>
      <w:lvlText w:val="%5."/>
      <w:lvlJc w:val="left"/>
      <w:pPr>
        <w:tabs>
          <w:tab w:val="num" w:pos="3960"/>
        </w:tabs>
        <w:ind w:left="3960" w:hanging="720"/>
      </w:pPr>
    </w:lvl>
    <w:lvl w:ilvl="5">
      <w:start w:val="1"/>
      <w:numFmt w:val="lowerRoman"/>
      <w:lvlText w:val="%6."/>
      <w:lvlJc w:val="right"/>
      <w:pPr>
        <w:tabs>
          <w:tab w:val="num" w:pos="4680"/>
        </w:tabs>
        <w:ind w:left="4680" w:hanging="540"/>
      </w:pPr>
    </w:lvl>
    <w:lvl w:ilvl="6">
      <w:start w:val="1"/>
      <w:numFmt w:val="decimal"/>
      <w:lvlText w:val="%7."/>
      <w:lvlJc w:val="left"/>
      <w:pPr>
        <w:tabs>
          <w:tab w:val="num" w:pos="5400"/>
        </w:tabs>
        <w:ind w:left="5400" w:hanging="720"/>
      </w:pPr>
    </w:lvl>
    <w:lvl w:ilvl="7">
      <w:start w:val="1"/>
      <w:numFmt w:val="lowerLetter"/>
      <w:lvlText w:val="%8."/>
      <w:lvlJc w:val="left"/>
      <w:pPr>
        <w:tabs>
          <w:tab w:val="num" w:pos="6120"/>
        </w:tabs>
        <w:ind w:left="6120" w:hanging="720"/>
      </w:pPr>
    </w:lvl>
    <w:lvl w:ilvl="8">
      <w:start w:val="1"/>
      <w:numFmt w:val="lowerRoman"/>
      <w:lvlText w:val="%9."/>
      <w:lvlJc w:val="right"/>
      <w:pPr>
        <w:tabs>
          <w:tab w:val="num" w:pos="6840"/>
        </w:tabs>
        <w:ind w:left="6840" w:hanging="540"/>
      </w:pPr>
    </w:lvl>
  </w:abstractNum>
  <w:abstractNum w:abstractNumId="7">
    <w:nsid w:val="0000000F"/>
    <w:multiLevelType w:val="multilevel"/>
    <w:tmpl w:val="0000000F"/>
    <w:name w:val="WW8Num15"/>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10"/>
    <w:multiLevelType w:val="multilevel"/>
    <w:tmpl w:val="00000010"/>
    <w:name w:val="WW8Num16"/>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11AD4A6D"/>
    <w:multiLevelType w:val="hybridMultilevel"/>
    <w:tmpl w:val="E8D24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E20598"/>
    <w:multiLevelType w:val="hybridMultilevel"/>
    <w:tmpl w:val="8B920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573E12"/>
    <w:multiLevelType w:val="hybridMultilevel"/>
    <w:tmpl w:val="69E2A23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51253E"/>
    <w:multiLevelType w:val="hybridMultilevel"/>
    <w:tmpl w:val="FEACBA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6"/>
  </w:num>
  <w:num w:numId="6">
    <w:abstractNumId w:val="1"/>
  </w:num>
  <w:num w:numId="7">
    <w:abstractNumId w:val="11"/>
  </w:num>
  <w:num w:numId="8">
    <w:abstractNumId w:val="1"/>
    <w:lvlOverride w:ilvl="0">
      <w:startOverride w:val="1"/>
    </w:lvlOverride>
  </w:num>
  <w:num w:numId="9">
    <w:abstractNumId w:val="0"/>
  </w:num>
  <w:num w:numId="10">
    <w:abstractNumId w:val="1"/>
    <w:lvlOverride w:ilvl="0">
      <w:startOverride w:val="1"/>
    </w:lvlOverride>
  </w:num>
  <w:num w:numId="11">
    <w:abstractNumId w:val="7"/>
  </w:num>
  <w:num w:numId="12">
    <w:abstractNumId w:val="8"/>
  </w:num>
  <w:num w:numId="13">
    <w:abstractNumId w:val="9"/>
  </w:num>
  <w:num w:numId="14">
    <w:abstractNumId w:val="12"/>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defaultTabStop w:val="720"/>
  <w:drawingGridHorizontalSpacing w:val="100"/>
  <w:drawingGridVerticalSpacing w:val="0"/>
  <w:displayHorizontalDrawingGridEvery w:val="0"/>
  <w:displayVerticalDrawingGridEvery w:val="0"/>
  <w:noPunctuationKerning/>
  <w:characterSpacingControl w:val="doNotCompress"/>
  <w:strictFirstAndLastChars/>
  <w:hdrShapeDefaults>
    <o:shapedefaults v:ext="edit" spidmax="5122">
      <o:colormenu v:ext="edit" fillcolor="none [2732]" strokecolor="none [1612]"/>
    </o:shapedefaults>
  </w:hdrShapeDefaults>
  <w:footnotePr>
    <w:footnote w:id="-1"/>
    <w:footnote w:id="0"/>
  </w:footnotePr>
  <w:endnotePr>
    <w:endnote w:id="-1"/>
    <w:endnote w:id="0"/>
  </w:endnotePr>
  <w:compat>
    <w:spaceForUL/>
    <w:balanceSingleByteDoubleByteWidth/>
    <w:doNotLeaveBackslashAlone/>
    <w:ulTrailSpace/>
    <w:adjustLineHeightInTable/>
  </w:compat>
  <w:rsids>
    <w:rsidRoot w:val="004365CB"/>
    <w:rsid w:val="0006086B"/>
    <w:rsid w:val="0006298F"/>
    <w:rsid w:val="00065312"/>
    <w:rsid w:val="000A4D66"/>
    <w:rsid w:val="000A75E2"/>
    <w:rsid w:val="000B7CD4"/>
    <w:rsid w:val="0010202A"/>
    <w:rsid w:val="00125D37"/>
    <w:rsid w:val="001D5937"/>
    <w:rsid w:val="001F04D3"/>
    <w:rsid w:val="00227485"/>
    <w:rsid w:val="002546E2"/>
    <w:rsid w:val="002B36FB"/>
    <w:rsid w:val="002C0DE1"/>
    <w:rsid w:val="002C3F33"/>
    <w:rsid w:val="002D2846"/>
    <w:rsid w:val="002D5F81"/>
    <w:rsid w:val="00311309"/>
    <w:rsid w:val="003365DF"/>
    <w:rsid w:val="003A39D6"/>
    <w:rsid w:val="003D292F"/>
    <w:rsid w:val="003E401F"/>
    <w:rsid w:val="004365CB"/>
    <w:rsid w:val="004367AF"/>
    <w:rsid w:val="00454721"/>
    <w:rsid w:val="00454A32"/>
    <w:rsid w:val="00490C25"/>
    <w:rsid w:val="004A7D71"/>
    <w:rsid w:val="004F07AE"/>
    <w:rsid w:val="004F1119"/>
    <w:rsid w:val="005276B1"/>
    <w:rsid w:val="005441DD"/>
    <w:rsid w:val="00597E44"/>
    <w:rsid w:val="005A5740"/>
    <w:rsid w:val="005A78E0"/>
    <w:rsid w:val="005C133F"/>
    <w:rsid w:val="0062343B"/>
    <w:rsid w:val="006A437B"/>
    <w:rsid w:val="006D70BC"/>
    <w:rsid w:val="006E4997"/>
    <w:rsid w:val="007142C0"/>
    <w:rsid w:val="00721E47"/>
    <w:rsid w:val="00725037"/>
    <w:rsid w:val="00725D94"/>
    <w:rsid w:val="00731632"/>
    <w:rsid w:val="007A1043"/>
    <w:rsid w:val="007C226F"/>
    <w:rsid w:val="007C4879"/>
    <w:rsid w:val="007D6902"/>
    <w:rsid w:val="007E0B8F"/>
    <w:rsid w:val="00822153"/>
    <w:rsid w:val="008556FD"/>
    <w:rsid w:val="00860A84"/>
    <w:rsid w:val="008F5EC0"/>
    <w:rsid w:val="00963043"/>
    <w:rsid w:val="00965403"/>
    <w:rsid w:val="00977418"/>
    <w:rsid w:val="00997133"/>
    <w:rsid w:val="009C301C"/>
    <w:rsid w:val="009E38DF"/>
    <w:rsid w:val="009F7725"/>
    <w:rsid w:val="00A25951"/>
    <w:rsid w:val="00A3015F"/>
    <w:rsid w:val="00A33C44"/>
    <w:rsid w:val="00A92B5A"/>
    <w:rsid w:val="00AD5EC7"/>
    <w:rsid w:val="00AD6721"/>
    <w:rsid w:val="00AE6567"/>
    <w:rsid w:val="00B134E9"/>
    <w:rsid w:val="00B16AF9"/>
    <w:rsid w:val="00B25549"/>
    <w:rsid w:val="00B43865"/>
    <w:rsid w:val="00B8223A"/>
    <w:rsid w:val="00B95440"/>
    <w:rsid w:val="00BA0385"/>
    <w:rsid w:val="00BF4D4C"/>
    <w:rsid w:val="00C06DC9"/>
    <w:rsid w:val="00C2343E"/>
    <w:rsid w:val="00CB1D27"/>
    <w:rsid w:val="00CC2D6E"/>
    <w:rsid w:val="00CE5DFD"/>
    <w:rsid w:val="00D04598"/>
    <w:rsid w:val="00D14742"/>
    <w:rsid w:val="00D57AEF"/>
    <w:rsid w:val="00DF0388"/>
    <w:rsid w:val="00E306FE"/>
    <w:rsid w:val="00E349DF"/>
    <w:rsid w:val="00E45670"/>
    <w:rsid w:val="00E552EA"/>
    <w:rsid w:val="00EE4691"/>
    <w:rsid w:val="00F30CF6"/>
    <w:rsid w:val="00F5362D"/>
    <w:rsid w:val="00F61A64"/>
    <w:rsid w:val="00F966B9"/>
    <w:rsid w:val="00FA60F1"/>
    <w:rsid w:val="00FC0DA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colormenu v:ext="edit" fillcolor="none [2732]" strokecolor="none [161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6E2"/>
    <w:pPr>
      <w:suppressAutoHyphens/>
      <w:spacing w:after="200" w:line="276" w:lineRule="auto"/>
    </w:pPr>
  </w:style>
  <w:style w:type="paragraph" w:styleId="Heading1">
    <w:name w:val="heading 1"/>
    <w:basedOn w:val="Normal"/>
    <w:qFormat/>
    <w:rsid w:val="002546E2"/>
    <w:pPr>
      <w:keepNext/>
      <w:keepLines/>
      <w:spacing w:before="480" w:after="120"/>
      <w:outlineLvl w:val="0"/>
    </w:pPr>
  </w:style>
  <w:style w:type="paragraph" w:styleId="Heading2">
    <w:name w:val="heading 2"/>
    <w:basedOn w:val="Normal"/>
    <w:qFormat/>
    <w:rsid w:val="002546E2"/>
    <w:pPr>
      <w:keepNext/>
      <w:keepLines/>
      <w:spacing w:before="360" w:after="80"/>
      <w:outlineLvl w:val="1"/>
    </w:pPr>
  </w:style>
  <w:style w:type="paragraph" w:styleId="Heading3">
    <w:name w:val="heading 3"/>
    <w:basedOn w:val="Normal"/>
    <w:qFormat/>
    <w:rsid w:val="002546E2"/>
    <w:pPr>
      <w:keepNext/>
      <w:keepLines/>
      <w:spacing w:before="280" w:after="80"/>
      <w:outlineLvl w:val="2"/>
    </w:pPr>
  </w:style>
  <w:style w:type="paragraph" w:styleId="Heading4">
    <w:name w:val="heading 4"/>
    <w:basedOn w:val="Normal"/>
    <w:qFormat/>
    <w:rsid w:val="002546E2"/>
    <w:pPr>
      <w:keepNext/>
      <w:keepLines/>
      <w:spacing w:before="240" w:after="40"/>
      <w:outlineLvl w:val="3"/>
    </w:pPr>
  </w:style>
  <w:style w:type="paragraph" w:styleId="Heading5">
    <w:name w:val="heading 5"/>
    <w:basedOn w:val="Normal"/>
    <w:qFormat/>
    <w:rsid w:val="002546E2"/>
    <w:pPr>
      <w:keepNext/>
      <w:keepLines/>
      <w:spacing w:before="220" w:after="40"/>
      <w:outlineLvl w:val="4"/>
    </w:pPr>
  </w:style>
  <w:style w:type="paragraph" w:styleId="Heading6">
    <w:name w:val="heading 6"/>
    <w:basedOn w:val="Normal"/>
    <w:qFormat/>
    <w:rsid w:val="002546E2"/>
    <w:pPr>
      <w:keepNext/>
      <w:keepLines/>
      <w:spacing w:before="200" w:after="4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1Level0">
    <w:name w:val="List1Level0"/>
    <w:rsid w:val="002546E2"/>
  </w:style>
  <w:style w:type="character" w:customStyle="1" w:styleId="List2Level0">
    <w:name w:val="List2Level0"/>
    <w:rsid w:val="002546E2"/>
  </w:style>
  <w:style w:type="character" w:customStyle="1" w:styleId="List3Level0">
    <w:name w:val="List3Level0"/>
    <w:rsid w:val="002546E2"/>
  </w:style>
  <w:style w:type="character" w:customStyle="1" w:styleId="List1Level1">
    <w:name w:val="List1Level1"/>
    <w:rsid w:val="002546E2"/>
  </w:style>
  <w:style w:type="character" w:customStyle="1" w:styleId="List1Level2">
    <w:name w:val="List1Level2"/>
    <w:rsid w:val="002546E2"/>
  </w:style>
  <w:style w:type="character" w:customStyle="1" w:styleId="List1Level3">
    <w:name w:val="List1Level3"/>
    <w:rsid w:val="002546E2"/>
  </w:style>
  <w:style w:type="character" w:customStyle="1" w:styleId="List1Level4">
    <w:name w:val="List1Level4"/>
    <w:rsid w:val="002546E2"/>
  </w:style>
  <w:style w:type="character" w:customStyle="1" w:styleId="List1Level5">
    <w:name w:val="List1Level5"/>
    <w:rsid w:val="002546E2"/>
  </w:style>
  <w:style w:type="character" w:customStyle="1" w:styleId="List1Level6">
    <w:name w:val="List1Level6"/>
    <w:rsid w:val="002546E2"/>
  </w:style>
  <w:style w:type="character" w:customStyle="1" w:styleId="List1Level7">
    <w:name w:val="List1Level7"/>
    <w:rsid w:val="002546E2"/>
  </w:style>
  <w:style w:type="character" w:customStyle="1" w:styleId="List1Level8">
    <w:name w:val="List1Level8"/>
    <w:rsid w:val="002546E2"/>
  </w:style>
  <w:style w:type="character" w:customStyle="1" w:styleId="List2Level1">
    <w:name w:val="List2Level1"/>
    <w:rsid w:val="002546E2"/>
  </w:style>
  <w:style w:type="character" w:customStyle="1" w:styleId="List2Level2">
    <w:name w:val="List2Level2"/>
    <w:rsid w:val="002546E2"/>
  </w:style>
  <w:style w:type="character" w:customStyle="1" w:styleId="List2Level3">
    <w:name w:val="List2Level3"/>
    <w:rsid w:val="002546E2"/>
  </w:style>
  <w:style w:type="character" w:customStyle="1" w:styleId="List2Level4">
    <w:name w:val="List2Level4"/>
    <w:rsid w:val="002546E2"/>
  </w:style>
  <w:style w:type="character" w:customStyle="1" w:styleId="List2Level5">
    <w:name w:val="List2Level5"/>
    <w:rsid w:val="002546E2"/>
  </w:style>
  <w:style w:type="character" w:customStyle="1" w:styleId="List2Level6">
    <w:name w:val="List2Level6"/>
    <w:rsid w:val="002546E2"/>
  </w:style>
  <w:style w:type="character" w:customStyle="1" w:styleId="List2Level7">
    <w:name w:val="List2Level7"/>
    <w:rsid w:val="002546E2"/>
  </w:style>
  <w:style w:type="character" w:customStyle="1" w:styleId="List2Level8">
    <w:name w:val="List2Level8"/>
    <w:rsid w:val="002546E2"/>
  </w:style>
  <w:style w:type="character" w:customStyle="1" w:styleId="List3Level1">
    <w:name w:val="List3Level1"/>
    <w:rsid w:val="002546E2"/>
  </w:style>
  <w:style w:type="character" w:customStyle="1" w:styleId="List3Level2">
    <w:name w:val="List3Level2"/>
    <w:rsid w:val="002546E2"/>
  </w:style>
  <w:style w:type="character" w:customStyle="1" w:styleId="List3Level3">
    <w:name w:val="List3Level3"/>
    <w:rsid w:val="002546E2"/>
  </w:style>
  <w:style w:type="character" w:customStyle="1" w:styleId="List3Level4">
    <w:name w:val="List3Level4"/>
    <w:rsid w:val="002546E2"/>
  </w:style>
  <w:style w:type="character" w:customStyle="1" w:styleId="List3Level5">
    <w:name w:val="List3Level5"/>
    <w:rsid w:val="002546E2"/>
  </w:style>
  <w:style w:type="character" w:customStyle="1" w:styleId="List3Level6">
    <w:name w:val="List3Level6"/>
    <w:rsid w:val="002546E2"/>
  </w:style>
  <w:style w:type="character" w:customStyle="1" w:styleId="List3Level7">
    <w:name w:val="List3Level7"/>
    <w:rsid w:val="002546E2"/>
  </w:style>
  <w:style w:type="character" w:customStyle="1" w:styleId="List3Level8">
    <w:name w:val="List3Level8"/>
    <w:rsid w:val="002546E2"/>
  </w:style>
  <w:style w:type="character" w:customStyle="1" w:styleId="List4Level0">
    <w:name w:val="List4Level0"/>
    <w:rsid w:val="002546E2"/>
  </w:style>
  <w:style w:type="character" w:customStyle="1" w:styleId="List4Level1">
    <w:name w:val="List4Level1"/>
    <w:rsid w:val="002546E2"/>
  </w:style>
  <w:style w:type="character" w:customStyle="1" w:styleId="List4Level2">
    <w:name w:val="List4Level2"/>
    <w:rsid w:val="002546E2"/>
  </w:style>
  <w:style w:type="character" w:customStyle="1" w:styleId="List4Level3">
    <w:name w:val="List4Level3"/>
    <w:rsid w:val="002546E2"/>
  </w:style>
  <w:style w:type="character" w:customStyle="1" w:styleId="List4Level4">
    <w:name w:val="List4Level4"/>
    <w:rsid w:val="002546E2"/>
  </w:style>
  <w:style w:type="character" w:customStyle="1" w:styleId="List4Level5">
    <w:name w:val="List4Level5"/>
    <w:rsid w:val="002546E2"/>
  </w:style>
  <w:style w:type="character" w:customStyle="1" w:styleId="List4Level6">
    <w:name w:val="List4Level6"/>
    <w:rsid w:val="002546E2"/>
  </w:style>
  <w:style w:type="character" w:customStyle="1" w:styleId="List4Level7">
    <w:name w:val="List4Level7"/>
    <w:rsid w:val="002546E2"/>
  </w:style>
  <w:style w:type="character" w:customStyle="1" w:styleId="List4Level8">
    <w:name w:val="List4Level8"/>
    <w:rsid w:val="002546E2"/>
  </w:style>
  <w:style w:type="paragraph" w:customStyle="1" w:styleId="Heading">
    <w:name w:val="Heading"/>
    <w:basedOn w:val="Normal"/>
    <w:next w:val="BodyText"/>
    <w:rsid w:val="002546E2"/>
    <w:pPr>
      <w:keepNext/>
      <w:spacing w:before="240" w:after="120"/>
    </w:pPr>
  </w:style>
  <w:style w:type="paragraph" w:styleId="BodyText">
    <w:name w:val="Body Text"/>
    <w:basedOn w:val="Normal"/>
    <w:rsid w:val="002546E2"/>
    <w:pPr>
      <w:spacing w:after="120"/>
    </w:pPr>
  </w:style>
  <w:style w:type="paragraph" w:customStyle="1" w:styleId="NoList1">
    <w:name w:val="No List1"/>
    <w:rsid w:val="002546E2"/>
    <w:pPr>
      <w:suppressAutoHyphens/>
    </w:pPr>
  </w:style>
  <w:style w:type="paragraph" w:styleId="Title">
    <w:name w:val="Title"/>
    <w:basedOn w:val="Normal"/>
    <w:qFormat/>
    <w:rsid w:val="002546E2"/>
    <w:pPr>
      <w:keepNext/>
      <w:keepLines/>
      <w:spacing w:before="480" w:after="120"/>
    </w:pPr>
  </w:style>
  <w:style w:type="paragraph" w:styleId="Subtitle">
    <w:name w:val="Subtitle"/>
    <w:basedOn w:val="Normal"/>
    <w:link w:val="SubtitleChar"/>
    <w:qFormat/>
    <w:rsid w:val="002546E2"/>
    <w:pPr>
      <w:keepNext/>
      <w:keepLines/>
      <w:spacing w:before="360" w:after="80"/>
    </w:pPr>
  </w:style>
  <w:style w:type="paragraph" w:styleId="Footer">
    <w:name w:val="footer"/>
    <w:basedOn w:val="Normal"/>
    <w:link w:val="FooterChar"/>
    <w:uiPriority w:val="99"/>
    <w:rsid w:val="002546E2"/>
    <w:pPr>
      <w:suppressLineNumbers/>
      <w:tabs>
        <w:tab w:val="center" w:pos="5553"/>
        <w:tab w:val="right" w:pos="11106"/>
      </w:tabs>
    </w:pPr>
  </w:style>
  <w:style w:type="paragraph" w:customStyle="1" w:styleId="Framecontents">
    <w:name w:val="Frame contents"/>
    <w:basedOn w:val="BodyText"/>
    <w:rsid w:val="002546E2"/>
  </w:style>
  <w:style w:type="paragraph" w:customStyle="1" w:styleId="TableContents">
    <w:name w:val="Table Contents"/>
    <w:basedOn w:val="Normal"/>
    <w:rsid w:val="002546E2"/>
    <w:pPr>
      <w:suppressLineNumbers/>
    </w:pPr>
  </w:style>
  <w:style w:type="paragraph" w:styleId="Caption">
    <w:name w:val="caption"/>
    <w:basedOn w:val="Normal"/>
    <w:qFormat/>
    <w:rsid w:val="002546E2"/>
    <w:pPr>
      <w:suppressLineNumbers/>
      <w:spacing w:before="120" w:after="120"/>
    </w:pPr>
  </w:style>
  <w:style w:type="paragraph" w:customStyle="1" w:styleId="Drawing">
    <w:name w:val="Drawing"/>
    <w:basedOn w:val="Caption"/>
    <w:rsid w:val="002546E2"/>
  </w:style>
  <w:style w:type="paragraph" w:styleId="BalloonText">
    <w:name w:val="Balloon Text"/>
    <w:basedOn w:val="Normal"/>
    <w:link w:val="BalloonTextChar"/>
    <w:uiPriority w:val="99"/>
    <w:semiHidden/>
    <w:unhideWhenUsed/>
    <w:rsid w:val="004365C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65CB"/>
    <w:rPr>
      <w:rFonts w:ascii="Lucida Grande" w:hAnsi="Lucida Grande" w:cs="Lucida Grande"/>
      <w:sz w:val="18"/>
      <w:szCs w:val="18"/>
    </w:rPr>
  </w:style>
  <w:style w:type="paragraph" w:styleId="ListNumber">
    <w:name w:val="List Number"/>
    <w:basedOn w:val="Normal"/>
    <w:uiPriority w:val="1"/>
    <w:qFormat/>
    <w:rsid w:val="003A39D6"/>
    <w:pPr>
      <w:numPr>
        <w:numId w:val="6"/>
      </w:numPr>
      <w:suppressAutoHyphens w:val="0"/>
    </w:pPr>
    <w:rPr>
      <w:rFonts w:ascii="Cambria" w:eastAsia="MS Mincho" w:hAnsi="Cambria"/>
      <w:color w:val="404040"/>
      <w:szCs w:val="24"/>
    </w:rPr>
  </w:style>
  <w:style w:type="paragraph" w:styleId="ListBullet2">
    <w:name w:val="List Bullet 2"/>
    <w:basedOn w:val="BlockText"/>
    <w:uiPriority w:val="1"/>
    <w:unhideWhenUsed/>
    <w:qFormat/>
    <w:rsid w:val="00CE5DFD"/>
    <w:pPr>
      <w:numPr>
        <w:numId w:val="9"/>
      </w:numPr>
      <w:pBdr>
        <w:top w:val="none" w:sz="0" w:space="0" w:color="auto"/>
        <w:left w:val="none" w:sz="0" w:space="0" w:color="auto"/>
        <w:bottom w:val="none" w:sz="0" w:space="0" w:color="auto"/>
        <w:right w:val="none" w:sz="0" w:space="0" w:color="auto"/>
      </w:pBdr>
      <w:suppressAutoHyphens w:val="0"/>
      <w:spacing w:after="40"/>
      <w:ind w:right="360"/>
    </w:pPr>
    <w:rPr>
      <w:rFonts w:ascii="Cambria" w:eastAsia="MS Mincho" w:hAnsi="Cambria" w:cs="Times New Roman"/>
      <w:i w:val="0"/>
      <w:color w:val="7F7F7F"/>
      <w:szCs w:val="24"/>
    </w:rPr>
  </w:style>
  <w:style w:type="paragraph" w:styleId="BlockText">
    <w:name w:val="Block Text"/>
    <w:basedOn w:val="Normal"/>
    <w:uiPriority w:val="99"/>
    <w:semiHidden/>
    <w:unhideWhenUsed/>
    <w:rsid w:val="00CE5DFD"/>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character" w:styleId="Hyperlink">
    <w:name w:val="Hyperlink"/>
    <w:rsid w:val="001F04D3"/>
    <w:rPr>
      <w:color w:val="000080"/>
      <w:u w:val="single"/>
    </w:rPr>
  </w:style>
  <w:style w:type="paragraph" w:styleId="Header">
    <w:name w:val="header"/>
    <w:basedOn w:val="Normal"/>
    <w:link w:val="HeaderChar"/>
    <w:rsid w:val="001F04D3"/>
    <w:pPr>
      <w:widowControl w:val="0"/>
      <w:suppressLineNumbers/>
      <w:tabs>
        <w:tab w:val="center" w:pos="4986"/>
        <w:tab w:val="right" w:pos="9972"/>
      </w:tabs>
      <w:spacing w:after="0" w:line="240" w:lineRule="auto"/>
    </w:pPr>
    <w:rPr>
      <w:rFonts w:eastAsia="Lucida Sans Unicode" w:cs="Mangal"/>
      <w:kern w:val="1"/>
      <w:sz w:val="24"/>
      <w:szCs w:val="24"/>
      <w:lang w:eastAsia="zh-CN" w:bidi="hi-IN"/>
    </w:rPr>
  </w:style>
  <w:style w:type="character" w:customStyle="1" w:styleId="HeaderChar">
    <w:name w:val="Header Char"/>
    <w:basedOn w:val="DefaultParagraphFont"/>
    <w:link w:val="Header"/>
    <w:rsid w:val="001F04D3"/>
    <w:rPr>
      <w:rFonts w:eastAsia="Lucida Sans Unicode" w:cs="Mangal"/>
      <w:kern w:val="1"/>
      <w:sz w:val="24"/>
      <w:szCs w:val="24"/>
      <w:lang w:eastAsia="zh-CN" w:bidi="hi-IN"/>
    </w:rPr>
  </w:style>
  <w:style w:type="character" w:customStyle="1" w:styleId="FooterChar">
    <w:name w:val="Footer Char"/>
    <w:basedOn w:val="DefaultParagraphFont"/>
    <w:link w:val="Footer"/>
    <w:uiPriority w:val="99"/>
    <w:rsid w:val="001F04D3"/>
  </w:style>
  <w:style w:type="character" w:styleId="FollowedHyperlink">
    <w:name w:val="FollowedHyperlink"/>
    <w:basedOn w:val="DefaultParagraphFont"/>
    <w:uiPriority w:val="99"/>
    <w:semiHidden/>
    <w:unhideWhenUsed/>
    <w:rsid w:val="007A1043"/>
    <w:rPr>
      <w:color w:val="800080" w:themeColor="followedHyperlink"/>
      <w:u w:val="single"/>
    </w:rPr>
  </w:style>
  <w:style w:type="paragraph" w:styleId="ListParagraph">
    <w:name w:val="List Paragraph"/>
    <w:basedOn w:val="Normal"/>
    <w:uiPriority w:val="34"/>
    <w:qFormat/>
    <w:rsid w:val="007A1043"/>
    <w:pPr>
      <w:ind w:left="720"/>
      <w:contextualSpacing/>
    </w:pPr>
  </w:style>
  <w:style w:type="character" w:customStyle="1" w:styleId="SubtitleChar">
    <w:name w:val="Subtitle Char"/>
    <w:basedOn w:val="DefaultParagraphFont"/>
    <w:link w:val="Subtitle"/>
    <w:rsid w:val="004F07A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style>
  <w:style w:type="paragraph" w:styleId="Heading1">
    <w:name w:val="heading 1"/>
    <w:basedOn w:val="Normal"/>
    <w:qFormat/>
    <w:pPr>
      <w:keepNext/>
      <w:keepLines/>
      <w:spacing w:before="480" w:after="120"/>
      <w:outlineLvl w:val="0"/>
    </w:pPr>
  </w:style>
  <w:style w:type="paragraph" w:styleId="Heading2">
    <w:name w:val="heading 2"/>
    <w:basedOn w:val="Normal"/>
    <w:qFormat/>
    <w:pPr>
      <w:keepNext/>
      <w:keepLines/>
      <w:spacing w:before="360" w:after="80"/>
      <w:outlineLvl w:val="1"/>
    </w:pPr>
  </w:style>
  <w:style w:type="paragraph" w:styleId="Heading3">
    <w:name w:val="heading 3"/>
    <w:basedOn w:val="Normal"/>
    <w:qFormat/>
    <w:pPr>
      <w:keepNext/>
      <w:keepLines/>
      <w:spacing w:before="280" w:after="80"/>
      <w:outlineLvl w:val="2"/>
    </w:pPr>
  </w:style>
  <w:style w:type="paragraph" w:styleId="Heading4">
    <w:name w:val="heading 4"/>
    <w:basedOn w:val="Normal"/>
    <w:qFormat/>
    <w:pPr>
      <w:keepNext/>
      <w:keepLines/>
      <w:spacing w:before="240" w:after="40"/>
      <w:outlineLvl w:val="3"/>
    </w:pPr>
  </w:style>
  <w:style w:type="paragraph" w:styleId="Heading5">
    <w:name w:val="heading 5"/>
    <w:basedOn w:val="Normal"/>
    <w:qFormat/>
    <w:pPr>
      <w:keepNext/>
      <w:keepLines/>
      <w:spacing w:before="220" w:after="40"/>
      <w:outlineLvl w:val="4"/>
    </w:pPr>
  </w:style>
  <w:style w:type="paragraph" w:styleId="Heading6">
    <w:name w:val="heading 6"/>
    <w:basedOn w:val="Normal"/>
    <w:qFormat/>
    <w:pPr>
      <w:keepNext/>
      <w:keepLines/>
      <w:spacing w:before="200" w:after="4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1Level0">
    <w:name w:val="List1Level0"/>
  </w:style>
  <w:style w:type="character" w:customStyle="1" w:styleId="List2Level0">
    <w:name w:val="List2Level0"/>
  </w:style>
  <w:style w:type="character" w:customStyle="1" w:styleId="List3Level0">
    <w:name w:val="List3Level0"/>
  </w:style>
  <w:style w:type="character" w:customStyle="1" w:styleId="List1Level1">
    <w:name w:val="List1Level1"/>
  </w:style>
  <w:style w:type="character" w:customStyle="1" w:styleId="List1Level2">
    <w:name w:val="List1Level2"/>
  </w:style>
  <w:style w:type="character" w:customStyle="1" w:styleId="List1Level3">
    <w:name w:val="List1Level3"/>
  </w:style>
  <w:style w:type="character" w:customStyle="1" w:styleId="List1Level4">
    <w:name w:val="List1Level4"/>
  </w:style>
  <w:style w:type="character" w:customStyle="1" w:styleId="List1Level5">
    <w:name w:val="List1Level5"/>
  </w:style>
  <w:style w:type="character" w:customStyle="1" w:styleId="List1Level6">
    <w:name w:val="List1Level6"/>
  </w:style>
  <w:style w:type="character" w:customStyle="1" w:styleId="List1Level7">
    <w:name w:val="List1Level7"/>
  </w:style>
  <w:style w:type="character" w:customStyle="1" w:styleId="List1Level8">
    <w:name w:val="List1Level8"/>
  </w:style>
  <w:style w:type="character" w:customStyle="1" w:styleId="List2Level1">
    <w:name w:val="List2Level1"/>
  </w:style>
  <w:style w:type="character" w:customStyle="1" w:styleId="List2Level2">
    <w:name w:val="List2Level2"/>
  </w:style>
  <w:style w:type="character" w:customStyle="1" w:styleId="List2Level3">
    <w:name w:val="List2Level3"/>
  </w:style>
  <w:style w:type="character" w:customStyle="1" w:styleId="List2Level4">
    <w:name w:val="List2Level4"/>
  </w:style>
  <w:style w:type="character" w:customStyle="1" w:styleId="List2Level5">
    <w:name w:val="List2Level5"/>
  </w:style>
  <w:style w:type="character" w:customStyle="1" w:styleId="List2Level6">
    <w:name w:val="List2Level6"/>
  </w:style>
  <w:style w:type="character" w:customStyle="1" w:styleId="List2Level7">
    <w:name w:val="List2Level7"/>
  </w:style>
  <w:style w:type="character" w:customStyle="1" w:styleId="List2Level8">
    <w:name w:val="List2Level8"/>
  </w:style>
  <w:style w:type="character" w:customStyle="1" w:styleId="List3Level1">
    <w:name w:val="List3Level1"/>
  </w:style>
  <w:style w:type="character" w:customStyle="1" w:styleId="List3Level2">
    <w:name w:val="List3Level2"/>
  </w:style>
  <w:style w:type="character" w:customStyle="1" w:styleId="List3Level3">
    <w:name w:val="List3Level3"/>
  </w:style>
  <w:style w:type="character" w:customStyle="1" w:styleId="List3Level4">
    <w:name w:val="List3Level4"/>
  </w:style>
  <w:style w:type="character" w:customStyle="1" w:styleId="List3Level5">
    <w:name w:val="List3Level5"/>
  </w:style>
  <w:style w:type="character" w:customStyle="1" w:styleId="List3Level6">
    <w:name w:val="List3Level6"/>
  </w:style>
  <w:style w:type="character" w:customStyle="1" w:styleId="List3Level7">
    <w:name w:val="List3Level7"/>
  </w:style>
  <w:style w:type="character" w:customStyle="1" w:styleId="List3Level8">
    <w:name w:val="List3Level8"/>
  </w:style>
  <w:style w:type="character" w:customStyle="1" w:styleId="List4Level0">
    <w:name w:val="List4Level0"/>
  </w:style>
  <w:style w:type="character" w:customStyle="1" w:styleId="List4Level1">
    <w:name w:val="List4Level1"/>
  </w:style>
  <w:style w:type="character" w:customStyle="1" w:styleId="List4Level2">
    <w:name w:val="List4Level2"/>
  </w:style>
  <w:style w:type="character" w:customStyle="1" w:styleId="List4Level3">
    <w:name w:val="List4Level3"/>
  </w:style>
  <w:style w:type="character" w:customStyle="1" w:styleId="List4Level4">
    <w:name w:val="List4Level4"/>
  </w:style>
  <w:style w:type="character" w:customStyle="1" w:styleId="List4Level5">
    <w:name w:val="List4Level5"/>
  </w:style>
  <w:style w:type="character" w:customStyle="1" w:styleId="List4Level6">
    <w:name w:val="List4Level6"/>
  </w:style>
  <w:style w:type="character" w:customStyle="1" w:styleId="List4Level7">
    <w:name w:val="List4Level7"/>
  </w:style>
  <w:style w:type="character" w:customStyle="1" w:styleId="List4Level8">
    <w:name w:val="List4Level8"/>
  </w:style>
  <w:style w:type="paragraph" w:customStyle="1" w:styleId="Heading">
    <w:name w:val="Heading"/>
    <w:basedOn w:val="Normal"/>
    <w:next w:val="BodyText"/>
    <w:pPr>
      <w:keepNext/>
      <w:spacing w:before="240" w:after="120"/>
    </w:pPr>
  </w:style>
  <w:style w:type="paragraph" w:styleId="BodyText">
    <w:name w:val="Body Text"/>
    <w:basedOn w:val="Normal"/>
    <w:pPr>
      <w:spacing w:after="120"/>
    </w:pPr>
  </w:style>
  <w:style w:type="paragraph" w:customStyle="1" w:styleId="NoList1">
    <w:name w:val="No List1"/>
    <w:pPr>
      <w:suppressAutoHyphens/>
    </w:pPr>
  </w:style>
  <w:style w:type="paragraph" w:styleId="Title">
    <w:name w:val="Title"/>
    <w:basedOn w:val="Normal"/>
    <w:qFormat/>
    <w:pPr>
      <w:keepNext/>
      <w:keepLines/>
      <w:spacing w:before="480" w:after="120"/>
    </w:pPr>
  </w:style>
  <w:style w:type="paragraph" w:styleId="Subtitle">
    <w:name w:val="Subtitle"/>
    <w:basedOn w:val="Normal"/>
    <w:qFormat/>
    <w:pPr>
      <w:keepNext/>
      <w:keepLines/>
      <w:spacing w:before="360" w:after="80"/>
    </w:pPr>
  </w:style>
  <w:style w:type="paragraph" w:styleId="Footer">
    <w:name w:val="footer"/>
    <w:basedOn w:val="Normal"/>
    <w:pPr>
      <w:suppressLineNumbers/>
      <w:tabs>
        <w:tab w:val="center" w:pos="5553"/>
        <w:tab w:val="right" w:pos="11106"/>
      </w:tabs>
    </w:pPr>
  </w:style>
  <w:style w:type="paragraph" w:customStyle="1" w:styleId="Framecontents">
    <w:name w:val="Frame contents"/>
    <w:basedOn w:val="BodyText"/>
  </w:style>
  <w:style w:type="paragraph" w:customStyle="1" w:styleId="TableContents">
    <w:name w:val="Table Contents"/>
    <w:basedOn w:val="Normal"/>
    <w:pPr>
      <w:suppressLineNumbers/>
    </w:pPr>
  </w:style>
  <w:style w:type="paragraph" w:styleId="Caption">
    <w:name w:val="caption"/>
    <w:basedOn w:val="Normal"/>
    <w:qFormat/>
    <w:pPr>
      <w:suppressLineNumbers/>
      <w:spacing w:before="120" w:after="120"/>
    </w:pPr>
  </w:style>
  <w:style w:type="paragraph" w:customStyle="1" w:styleId="Drawing">
    <w:name w:val="Drawing"/>
    <w:basedOn w:val="Caption"/>
  </w:style>
  <w:style w:type="paragraph" w:styleId="BalloonText">
    <w:name w:val="Balloon Text"/>
    <w:basedOn w:val="Normal"/>
    <w:link w:val="BalloonTextChar"/>
    <w:uiPriority w:val="99"/>
    <w:semiHidden/>
    <w:unhideWhenUsed/>
    <w:rsid w:val="004365C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65CB"/>
    <w:rPr>
      <w:rFonts w:ascii="Lucida Grande" w:hAnsi="Lucida Grande" w:cs="Lucida Grande"/>
      <w:sz w:val="18"/>
      <w:szCs w:val="18"/>
    </w:rPr>
  </w:style>
  <w:style w:type="paragraph" w:styleId="ListNumber">
    <w:name w:val="List Number"/>
    <w:basedOn w:val="Normal"/>
    <w:uiPriority w:val="1"/>
    <w:qFormat/>
    <w:rsid w:val="003A39D6"/>
    <w:pPr>
      <w:numPr>
        <w:numId w:val="6"/>
      </w:numPr>
      <w:suppressAutoHyphens w:val="0"/>
    </w:pPr>
    <w:rPr>
      <w:rFonts w:ascii="Cambria" w:eastAsia="ＭＳ 明朝" w:hAnsi="Cambria"/>
      <w:color w:val="404040"/>
      <w:szCs w:val="24"/>
    </w:rPr>
  </w:style>
  <w:style w:type="paragraph" w:styleId="ListBullet2">
    <w:name w:val="List Bullet 2"/>
    <w:basedOn w:val="BlockText"/>
    <w:uiPriority w:val="1"/>
    <w:unhideWhenUsed/>
    <w:qFormat/>
    <w:rsid w:val="00CE5DFD"/>
    <w:pPr>
      <w:numPr>
        <w:numId w:val="9"/>
      </w:numPr>
      <w:pBdr>
        <w:top w:val="none" w:sz="0" w:space="0" w:color="auto"/>
        <w:left w:val="none" w:sz="0" w:space="0" w:color="auto"/>
        <w:bottom w:val="none" w:sz="0" w:space="0" w:color="auto"/>
        <w:right w:val="none" w:sz="0" w:space="0" w:color="auto"/>
      </w:pBdr>
      <w:suppressAutoHyphens w:val="0"/>
      <w:spacing w:after="40"/>
      <w:ind w:right="360"/>
    </w:pPr>
    <w:rPr>
      <w:rFonts w:ascii="Cambria" w:eastAsia="ＭＳ 明朝" w:hAnsi="Cambria" w:cs="Times New Roman"/>
      <w:i w:val="0"/>
      <w:color w:val="7F7F7F"/>
      <w:szCs w:val="24"/>
    </w:rPr>
  </w:style>
  <w:style w:type="paragraph" w:styleId="BlockText">
    <w:name w:val="Block Text"/>
    <w:basedOn w:val="Normal"/>
    <w:uiPriority w:val="99"/>
    <w:semiHidden/>
    <w:unhideWhenUsed/>
    <w:rsid w:val="00CE5DFD"/>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youtube.com/watch?v=MsCi-uhHh9Y&amp;feature=c4-overview-vl&amp;list=PLHF5HMk0EugesZRPBI40T-e4MVfGwxKIK"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youtube.com/watch?v=9XRrCldfHs0&amp;feature=c4-overview-vl&amp;list=PLHF5HMk0EugesZRPBI40T-e4MVfGwxKI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youtube.com/watch?v=9XRrCldfHs0&amp;feature=c4-overview-"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youtube.com/user/canadianlabour"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ln/>
        <a:extLst>
          <a:ext uri="{C572A759-6A51-4108-AA02-DFA0A04FC94B}">
            <ma14:wrappingTextBoxFlag xmlns:ma14="http://schemas.microsoft.com/office/mac/drawingml/2011/main" xmlns=""/>
          </a:ext>
        </a:ex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1">
          <a:schemeClr val="accent1"/>
        </a:lnRef>
        <a:fillRef idx="2">
          <a:schemeClr val="accent1"/>
        </a:fillRef>
        <a:effectRef idx="1">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38C561B0-E140-49B6-ABE7-6278D9B5A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406</Words>
  <Characters>2319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 F</dc:creator>
  <cp:lastModifiedBy>BCTF-IT</cp:lastModifiedBy>
  <cp:revision>2</cp:revision>
  <cp:lastPrinted>2014-10-03T20:01:00Z</cp:lastPrinted>
  <dcterms:created xsi:type="dcterms:W3CDTF">2014-10-22T22:06:00Z</dcterms:created>
  <dcterms:modified xsi:type="dcterms:W3CDTF">2014-10-22T22:06:00Z</dcterms:modified>
</cp:coreProperties>
</file>