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ackground w:color="FFFFFF"/>
  <w:body>
    <w:p w14:paraId="6EC7C8AF" w14:textId="77777777" w:rsidR="00FC0DAE" w:rsidRDefault="008156E1">
      <w:r>
        <w:rPr>
          <w:noProof/>
        </w:rPr>
        <w:drawing>
          <wp:inline distT="0" distB="0" distL="0" distR="0" wp14:anchorId="42B86C00" wp14:editId="38141FBB">
            <wp:extent cx="6476365" cy="24218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bourScreen.jpg"/>
                    <pic:cNvPicPr/>
                  </pic:nvPicPr>
                  <pic:blipFill>
                    <a:blip r:embed="rId9">
                      <a:extLst>
                        <a:ext uri="{28A0092B-C50C-407E-A947-70E740481C1C}">
                          <a14:useLocalDpi xmlns:a14="http://schemas.microsoft.com/office/drawing/2010/main" val="0"/>
                        </a:ext>
                      </a:extLst>
                    </a:blip>
                    <a:stretch>
                      <a:fillRect/>
                    </a:stretch>
                  </pic:blipFill>
                  <pic:spPr>
                    <a:xfrm>
                      <a:off x="0" y="0"/>
                      <a:ext cx="6476365" cy="2421890"/>
                    </a:xfrm>
                    <a:prstGeom prst="rect">
                      <a:avLst/>
                    </a:prstGeom>
                  </pic:spPr>
                </pic:pic>
              </a:graphicData>
            </a:graphic>
          </wp:inline>
        </w:drawing>
      </w:r>
    </w:p>
    <w:p w14:paraId="77A5C001" w14:textId="560EEDA4" w:rsidR="00052D7A" w:rsidRPr="005B452B" w:rsidRDefault="00AD6721" w:rsidP="00052D7A">
      <w:pPr>
        <w:rPr>
          <w:rFonts w:asciiTheme="majorHAnsi" w:hAnsiTheme="majorHAnsi"/>
          <w:sz w:val="24"/>
          <w:szCs w:val="24"/>
        </w:rPr>
      </w:pPr>
      <w:r>
        <w:rPr>
          <w:rFonts w:asciiTheme="majorHAnsi" w:hAnsiTheme="majorHAnsi"/>
          <w:b/>
          <w:sz w:val="24"/>
          <w:szCs w:val="24"/>
        </w:rPr>
        <w:t xml:space="preserve">Lesson </w:t>
      </w:r>
      <w:r w:rsidR="002B36FB" w:rsidRPr="003A39D6">
        <w:rPr>
          <w:rFonts w:asciiTheme="majorHAnsi" w:hAnsiTheme="majorHAnsi"/>
          <w:b/>
          <w:sz w:val="24"/>
          <w:szCs w:val="24"/>
        </w:rPr>
        <w:t>Summary:</w:t>
      </w:r>
      <w:r w:rsidR="002B36FB" w:rsidRPr="003A39D6">
        <w:rPr>
          <w:rFonts w:asciiTheme="majorHAnsi" w:hAnsiTheme="majorHAnsi"/>
          <w:sz w:val="24"/>
          <w:szCs w:val="24"/>
        </w:rPr>
        <w:t xml:space="preserve"> </w:t>
      </w:r>
      <w:r w:rsidR="00EE269B">
        <w:rPr>
          <w:rFonts w:asciiTheme="majorHAnsi" w:hAnsiTheme="majorHAnsi"/>
          <w:sz w:val="24"/>
          <w:szCs w:val="24"/>
        </w:rPr>
        <w:t>Recommendations for significant labour films with discussion and reflection questions.</w:t>
      </w:r>
      <w:r w:rsidR="005B452B">
        <w:rPr>
          <w:rFonts w:asciiTheme="majorHAnsi" w:hAnsiTheme="majorHAnsi"/>
          <w:sz w:val="24"/>
          <w:szCs w:val="24"/>
        </w:rPr>
        <w:tab/>
      </w:r>
      <w:r w:rsidR="005B452B">
        <w:rPr>
          <w:rFonts w:asciiTheme="majorHAnsi" w:hAnsiTheme="majorHAnsi"/>
          <w:sz w:val="24"/>
          <w:szCs w:val="24"/>
        </w:rPr>
        <w:tab/>
      </w:r>
      <w:r w:rsidR="005B452B">
        <w:rPr>
          <w:rFonts w:asciiTheme="majorHAnsi" w:hAnsiTheme="majorHAnsi"/>
          <w:sz w:val="24"/>
          <w:szCs w:val="24"/>
        </w:rPr>
        <w:tab/>
      </w:r>
      <w:r w:rsidR="005B452B">
        <w:rPr>
          <w:rFonts w:asciiTheme="majorHAnsi" w:hAnsiTheme="majorHAnsi"/>
          <w:sz w:val="24"/>
          <w:szCs w:val="24"/>
        </w:rPr>
        <w:tab/>
      </w:r>
      <w:r w:rsidR="005B452B">
        <w:rPr>
          <w:rFonts w:asciiTheme="majorHAnsi" w:hAnsiTheme="majorHAnsi"/>
          <w:sz w:val="24"/>
          <w:szCs w:val="24"/>
        </w:rPr>
        <w:tab/>
      </w:r>
      <w:r w:rsidR="005B452B">
        <w:rPr>
          <w:rFonts w:asciiTheme="majorHAnsi" w:hAnsiTheme="majorHAnsi"/>
          <w:sz w:val="24"/>
          <w:szCs w:val="24"/>
        </w:rPr>
        <w:tab/>
      </w:r>
      <w:r w:rsidR="005B452B">
        <w:rPr>
          <w:rFonts w:asciiTheme="majorHAnsi" w:hAnsiTheme="majorHAnsi"/>
          <w:sz w:val="24"/>
          <w:szCs w:val="24"/>
        </w:rPr>
        <w:tab/>
      </w:r>
      <w:r w:rsidR="005B452B">
        <w:rPr>
          <w:rFonts w:asciiTheme="majorHAnsi" w:hAnsiTheme="majorHAnsi"/>
          <w:sz w:val="24"/>
          <w:szCs w:val="24"/>
        </w:rPr>
        <w:tab/>
      </w:r>
      <w:r w:rsidR="005B452B">
        <w:rPr>
          <w:rFonts w:asciiTheme="majorHAnsi" w:hAnsiTheme="majorHAnsi"/>
          <w:sz w:val="24"/>
          <w:szCs w:val="24"/>
        </w:rPr>
        <w:tab/>
      </w:r>
      <w:r w:rsidR="005B452B">
        <w:rPr>
          <w:rFonts w:asciiTheme="majorHAnsi" w:hAnsiTheme="majorHAnsi"/>
          <w:sz w:val="24"/>
          <w:szCs w:val="24"/>
        </w:rPr>
        <w:tab/>
      </w:r>
      <w:r w:rsidR="005B452B">
        <w:rPr>
          <w:rFonts w:asciiTheme="majorHAnsi" w:hAnsiTheme="majorHAnsi"/>
          <w:sz w:val="24"/>
          <w:szCs w:val="24"/>
        </w:rPr>
        <w:tab/>
      </w:r>
      <w:r w:rsidR="005B452B">
        <w:rPr>
          <w:rFonts w:asciiTheme="majorHAnsi" w:hAnsiTheme="majorHAnsi"/>
          <w:sz w:val="24"/>
          <w:szCs w:val="24"/>
        </w:rPr>
        <w:tab/>
        <w:t xml:space="preserve">     </w:t>
      </w:r>
      <w:r w:rsidR="00F55E94">
        <w:rPr>
          <w:rFonts w:asciiTheme="majorHAnsi" w:hAnsiTheme="majorHAnsi"/>
          <w:sz w:val="24"/>
          <w:szCs w:val="24"/>
        </w:rPr>
        <w:t xml:space="preserve"> </w:t>
      </w:r>
      <w:r w:rsidR="009F7725" w:rsidRPr="00F55E94">
        <w:rPr>
          <w:rFonts w:asciiTheme="majorHAnsi" w:hAnsiTheme="majorHAnsi"/>
          <w:b/>
          <w:sz w:val="24"/>
          <w:szCs w:val="24"/>
        </w:rPr>
        <w:t>Time:</w:t>
      </w:r>
      <w:r w:rsidR="009F7725">
        <w:rPr>
          <w:rFonts w:asciiTheme="minorHAnsi" w:hAnsiTheme="minorHAnsi"/>
          <w:sz w:val="24"/>
          <w:szCs w:val="24"/>
        </w:rPr>
        <w:t xml:space="preserve">  </w:t>
      </w:r>
      <w:r w:rsidR="00EE269B">
        <w:rPr>
          <w:rFonts w:asciiTheme="minorHAnsi" w:hAnsiTheme="minorHAnsi"/>
          <w:sz w:val="24"/>
          <w:szCs w:val="24"/>
        </w:rPr>
        <w:t>2-3 classes</w:t>
      </w:r>
      <w:r w:rsidR="005B452B">
        <w:rPr>
          <w:rFonts w:asciiTheme="majorHAnsi" w:hAnsiTheme="majorHAnsi"/>
          <w:sz w:val="24"/>
          <w:szCs w:val="24"/>
        </w:rPr>
        <w:t xml:space="preserve"> </w:t>
      </w:r>
      <w:r w:rsidR="005B452B">
        <w:rPr>
          <w:rFonts w:asciiTheme="majorHAnsi" w:hAnsiTheme="majorHAnsi"/>
          <w:sz w:val="24"/>
          <w:szCs w:val="24"/>
        </w:rPr>
        <w:tab/>
      </w:r>
      <w:r w:rsidR="005B452B">
        <w:rPr>
          <w:rFonts w:asciiTheme="majorHAnsi" w:hAnsiTheme="majorHAnsi"/>
          <w:sz w:val="24"/>
          <w:szCs w:val="24"/>
        </w:rPr>
        <w:tab/>
      </w:r>
      <w:r w:rsidR="005B452B">
        <w:rPr>
          <w:rFonts w:asciiTheme="majorHAnsi" w:hAnsiTheme="majorHAnsi"/>
          <w:sz w:val="24"/>
          <w:szCs w:val="24"/>
        </w:rPr>
        <w:tab/>
      </w:r>
      <w:r w:rsidR="005B452B">
        <w:rPr>
          <w:rFonts w:asciiTheme="majorHAnsi" w:hAnsiTheme="majorHAnsi"/>
          <w:sz w:val="24"/>
          <w:szCs w:val="24"/>
        </w:rPr>
        <w:tab/>
      </w:r>
      <w:r w:rsidR="005B452B">
        <w:rPr>
          <w:rFonts w:asciiTheme="majorHAnsi" w:hAnsiTheme="majorHAnsi"/>
          <w:sz w:val="24"/>
          <w:szCs w:val="24"/>
        </w:rPr>
        <w:tab/>
      </w:r>
      <w:r w:rsidR="005B452B">
        <w:rPr>
          <w:rFonts w:asciiTheme="majorHAnsi" w:hAnsiTheme="majorHAnsi"/>
          <w:sz w:val="24"/>
          <w:szCs w:val="24"/>
        </w:rPr>
        <w:tab/>
      </w:r>
      <w:r w:rsidR="005B452B">
        <w:rPr>
          <w:rFonts w:asciiTheme="majorHAnsi" w:hAnsiTheme="majorHAnsi"/>
          <w:sz w:val="24"/>
          <w:szCs w:val="24"/>
        </w:rPr>
        <w:tab/>
        <w:t xml:space="preserve">  </w:t>
      </w:r>
      <w:r w:rsidR="005B452B">
        <w:rPr>
          <w:rFonts w:asciiTheme="majorHAnsi" w:hAnsiTheme="majorHAnsi"/>
          <w:sz w:val="24"/>
          <w:szCs w:val="24"/>
        </w:rPr>
        <w:tab/>
      </w:r>
      <w:r w:rsidR="005B452B">
        <w:rPr>
          <w:rFonts w:asciiTheme="majorHAnsi" w:hAnsiTheme="majorHAnsi"/>
          <w:sz w:val="24"/>
          <w:szCs w:val="24"/>
        </w:rPr>
        <w:tab/>
      </w:r>
      <w:r w:rsidR="005B452B">
        <w:rPr>
          <w:rFonts w:asciiTheme="majorHAnsi" w:hAnsiTheme="majorHAnsi"/>
          <w:sz w:val="24"/>
          <w:szCs w:val="24"/>
        </w:rPr>
        <w:tab/>
        <w:t xml:space="preserve">              </w:t>
      </w:r>
      <w:r w:rsidR="00052D7A">
        <w:rPr>
          <w:rFonts w:asciiTheme="majorHAnsi" w:hAnsiTheme="majorHAnsi"/>
          <w:b/>
          <w:sz w:val="24"/>
          <w:szCs w:val="24"/>
        </w:rPr>
        <w:t xml:space="preserve">Essential Question: </w:t>
      </w:r>
      <w:r w:rsidR="00052D7A">
        <w:rPr>
          <w:rFonts w:asciiTheme="majorHAnsi" w:hAnsiTheme="majorHAnsi"/>
          <w:sz w:val="24"/>
          <w:szCs w:val="24"/>
        </w:rPr>
        <w:t>What can be learned from film about the struggles of labour?</w:t>
      </w:r>
    </w:p>
    <w:p w14:paraId="2CC3DABA" w14:textId="77777777" w:rsidR="00FC0DAE" w:rsidRDefault="006E4C33" w:rsidP="003A39D6">
      <w:pPr>
        <w:spacing w:after="0" w:line="100" w:lineRule="atLeast"/>
        <w:rPr>
          <w:rFonts w:asciiTheme="majorHAnsi" w:hAnsiTheme="majorHAnsi"/>
        </w:rPr>
      </w:pPr>
      <w:r>
        <w:rPr>
          <w:rFonts w:asciiTheme="majorHAnsi" w:hAnsiTheme="majorHAnsi"/>
          <w:noProof/>
        </w:rPr>
        <w:pict w14:anchorId="771219B4">
          <v:rect id="Rectangle 7" o:spid="_x0000_s1029" style="position:absolute;margin-left:.6pt;margin-top:3pt;width:502.85pt;height:17.95pt;z-index:251652608;visibility:visible;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" fillcolor="#d8d8d8 [2732]" strokecolor="#7f7f7f [1612]">
            <v:fill opacity="38666f" color2="#e4ecf5 [500]" rotate="t"/>
            <v:shadow on="t" opacity="24903f" origin=",.5" offset="0,20000emu"/>
            <v:textbox inset="0,0,0,0">
              <w:txbxContent>
                <w:p w14:paraId="356951A8" w14:textId="77777777" w:rsidR="00052D7A" w:rsidRPr="003A39D6" w:rsidRDefault="00052D7A" w:rsidP="00FC0DAE">
                  <w:pPr>
                    <w:jc w:val="center"/>
                    <w:rPr>
                      <w:rFonts w:asciiTheme="majorHAnsi" w:hAnsiTheme="majorHAnsi"/>
                      <w:b/>
                      <w:sz w:val="24"/>
                      <w:szCs w:val="24"/>
                    </w:rPr>
                  </w:pPr>
                  <w:r>
                    <w:rPr>
                      <w:rFonts w:asciiTheme="majorHAnsi" w:hAnsiTheme="majorHAnsi"/>
                      <w:b/>
                      <w:sz w:val="24"/>
                      <w:szCs w:val="24"/>
                    </w:rPr>
                    <w:t>Summary of the Lesson Activities</w:t>
                  </w:r>
                </w:p>
              </w:txbxContent>
            </v:textbox>
          </v:rect>
        </w:pict>
      </w:r>
    </w:p>
    <w:p w14:paraId="70AAEEDA" w14:textId="77777777" w:rsidR="006D0638" w:rsidRDefault="006D0638" w:rsidP="003A39D6">
      <w:pPr>
        <w:spacing w:after="0" w:line="100" w:lineRule="atLeast"/>
        <w:rPr>
          <w:rFonts w:asciiTheme="majorHAnsi" w:hAnsiTheme="majorHAnsi"/>
        </w:rPr>
      </w:pPr>
    </w:p>
    <w:p w14:paraId="689A26DD" w14:textId="77777777" w:rsidR="006D0638" w:rsidRDefault="006D0638" w:rsidP="003A39D6">
      <w:pPr>
        <w:spacing w:after="0" w:line="100" w:lineRule="atLeast"/>
        <w:rPr>
          <w:rFonts w:asciiTheme="majorHAnsi" w:hAnsiTheme="majorHAnsi"/>
        </w:rPr>
      </w:pPr>
    </w:p>
    <w:p w14:paraId="7CD1EE48" w14:textId="77777777" w:rsidR="00EE269B" w:rsidRPr="002F3245" w:rsidRDefault="00EE269B" w:rsidP="00EE269B">
      <w:pPr>
        <w:rPr>
          <w:rFonts w:asciiTheme="minorHAnsi" w:hAnsiTheme="minorHAnsi"/>
          <w:sz w:val="24"/>
          <w:szCs w:val="24"/>
        </w:rPr>
      </w:pPr>
      <w:r w:rsidRPr="002F3245">
        <w:rPr>
          <w:rFonts w:asciiTheme="minorHAnsi" w:hAnsiTheme="minorHAnsi"/>
          <w:sz w:val="24"/>
          <w:szCs w:val="24"/>
        </w:rPr>
        <w:t>Obtain a film from the list provided to view with your classes taking into consideration the topics you’ve been covering, your class makeup, or demographic.  Each of the stories presented here is based on or inspired by true labour events.  Most can be found at school or public libraries or online.</w:t>
      </w:r>
    </w:p>
    <w:p w14:paraId="1CAF45FB" w14:textId="77777777" w:rsidR="00310235" w:rsidRPr="00310235" w:rsidRDefault="00310235" w:rsidP="00310235">
      <w:pPr>
        <w:rPr>
          <w:rFonts w:asciiTheme="minorHAnsi" w:hAnsiTheme="minorHAnsi"/>
          <w:sz w:val="24"/>
          <w:szCs w:val="24"/>
        </w:rPr>
      </w:pPr>
      <w:r w:rsidRPr="00310235">
        <w:rPr>
          <w:rFonts w:asciiTheme="minorHAnsi" w:hAnsiTheme="minorHAnsi"/>
          <w:b/>
          <w:bCs/>
          <w:sz w:val="24"/>
          <w:szCs w:val="24"/>
        </w:rPr>
        <w:t>Films</w:t>
      </w:r>
      <w:r w:rsidRPr="00310235">
        <w:rPr>
          <w:rFonts w:asciiTheme="minorHAnsi" w:hAnsiTheme="minorHAnsi"/>
          <w:sz w:val="24"/>
          <w:szCs w:val="24"/>
        </w:rPr>
        <w:t>:</w:t>
      </w:r>
    </w:p>
    <w:p w14:paraId="0B1C718C" w14:textId="77777777" w:rsidR="00310235" w:rsidRPr="00310235" w:rsidRDefault="00310235" w:rsidP="00310235">
      <w:pPr>
        <w:rPr>
          <w:rFonts w:asciiTheme="minorHAnsi" w:hAnsiTheme="minorHAnsi"/>
          <w:sz w:val="24"/>
          <w:szCs w:val="24"/>
        </w:rPr>
      </w:pPr>
      <w:r w:rsidRPr="00310235">
        <w:rPr>
          <w:rFonts w:asciiTheme="minorHAnsi" w:hAnsiTheme="minorHAnsi"/>
          <w:b/>
          <w:bCs/>
          <w:sz w:val="24"/>
          <w:szCs w:val="24"/>
          <w:u w:val="single"/>
        </w:rPr>
        <w:t>Bread and Roses</w:t>
      </w:r>
      <w:r w:rsidRPr="00310235">
        <w:rPr>
          <w:rFonts w:asciiTheme="minorHAnsi" w:hAnsiTheme="minorHAnsi"/>
          <w:sz w:val="24"/>
          <w:szCs w:val="24"/>
        </w:rPr>
        <w:t>, 2000 directed by Ken Loach, stars Adrien Brody.  Dramatizes janitorial workers in L.A. and their struggle to unionize and improve conditions.  Based on the “Justice for Janitors” campaign.</w:t>
      </w:r>
    </w:p>
    <w:p w14:paraId="5D3CC6A6" w14:textId="77777777" w:rsidR="00310235" w:rsidRPr="00310235" w:rsidRDefault="00310235" w:rsidP="00310235">
      <w:pPr>
        <w:rPr>
          <w:rFonts w:asciiTheme="minorHAnsi" w:hAnsiTheme="minorHAnsi"/>
          <w:sz w:val="24"/>
          <w:szCs w:val="24"/>
        </w:rPr>
      </w:pPr>
      <w:r w:rsidRPr="00310235">
        <w:rPr>
          <w:rFonts w:asciiTheme="minorHAnsi" w:hAnsiTheme="minorHAnsi"/>
          <w:b/>
          <w:bCs/>
          <w:sz w:val="24"/>
          <w:szCs w:val="24"/>
          <w:u w:val="single"/>
        </w:rPr>
        <w:t xml:space="preserve">F. I. S. T. (FIST) </w:t>
      </w:r>
      <w:r w:rsidRPr="00310235">
        <w:rPr>
          <w:rFonts w:asciiTheme="minorHAnsi" w:hAnsiTheme="minorHAnsi"/>
          <w:sz w:val="24"/>
          <w:szCs w:val="24"/>
        </w:rPr>
        <w:t>(1978) Directed by Norman Jewison. Cast: Sylvester Stallone, Rod Steiger, Peter Boyle, Melinda Dillon. Closely paralleling history, this film recounts the rise and fall of union leader Johnny Kovak from his beginnings as an idealistic blue collar worker to head of the Federation of Inter-State Truckers.</w:t>
      </w:r>
    </w:p>
    <w:p w14:paraId="7F9DB062" w14:textId="77777777" w:rsidR="00310235" w:rsidRPr="00310235" w:rsidRDefault="00310235" w:rsidP="00310235">
      <w:pPr>
        <w:rPr>
          <w:rFonts w:asciiTheme="minorHAnsi" w:hAnsiTheme="minorHAnsi"/>
          <w:sz w:val="24"/>
          <w:szCs w:val="24"/>
        </w:rPr>
      </w:pPr>
      <w:r w:rsidRPr="00310235">
        <w:rPr>
          <w:rFonts w:asciiTheme="minorHAnsi" w:hAnsiTheme="minorHAnsi"/>
          <w:b/>
          <w:bCs/>
          <w:sz w:val="24"/>
          <w:szCs w:val="24"/>
          <w:u w:val="single"/>
        </w:rPr>
        <w:t>Germinal</w:t>
      </w:r>
      <w:r w:rsidRPr="00310235">
        <w:rPr>
          <w:rFonts w:asciiTheme="minorHAnsi" w:hAnsiTheme="minorHAnsi"/>
          <w:sz w:val="24"/>
          <w:szCs w:val="24"/>
        </w:rPr>
        <w:t xml:space="preserve"> (France, 1993) Directed by Claude Berri.  Recreates the gut-wrenching poverty and intense struggles of striking French coal-miners in 1884 at the Voreux mines through the bitter toils of Maheu and his family and Etienne, an organizer for the miner's new union. </w:t>
      </w:r>
      <w:r w:rsidR="002843BA" w:rsidRPr="00310235">
        <w:rPr>
          <w:rFonts w:asciiTheme="minorHAnsi" w:hAnsiTheme="minorHAnsi"/>
          <w:sz w:val="24"/>
          <w:szCs w:val="24"/>
        </w:rPr>
        <w:t>As conditions in the mines worsen, Etien</w:t>
      </w:r>
      <w:r w:rsidR="002843BA">
        <w:rPr>
          <w:rFonts w:asciiTheme="minorHAnsi" w:hAnsiTheme="minorHAnsi"/>
          <w:sz w:val="24"/>
          <w:szCs w:val="24"/>
        </w:rPr>
        <w:t xml:space="preserve">ne convinces Maheu to organize </w:t>
      </w:r>
      <w:r w:rsidR="002843BA" w:rsidRPr="00310235">
        <w:rPr>
          <w:rFonts w:asciiTheme="minorHAnsi" w:hAnsiTheme="minorHAnsi"/>
          <w:sz w:val="24"/>
          <w:szCs w:val="24"/>
        </w:rPr>
        <w:t xml:space="preserve"> a miner's strike but when the miners finally do strike the owners send in armed soldiers to defend the mines. </w:t>
      </w:r>
      <w:r w:rsidRPr="00310235">
        <w:rPr>
          <w:rFonts w:asciiTheme="minorHAnsi" w:hAnsiTheme="minorHAnsi"/>
          <w:sz w:val="24"/>
          <w:szCs w:val="24"/>
        </w:rPr>
        <w:t xml:space="preserve">Based on a novel by Emile Zola. </w:t>
      </w:r>
    </w:p>
    <w:p w14:paraId="5F8496E3" w14:textId="77777777" w:rsidR="00310235" w:rsidRPr="00310235" w:rsidRDefault="00310235" w:rsidP="00310235">
      <w:pPr>
        <w:rPr>
          <w:rFonts w:asciiTheme="minorHAnsi" w:hAnsiTheme="minorHAnsi"/>
          <w:sz w:val="24"/>
          <w:szCs w:val="24"/>
        </w:rPr>
      </w:pPr>
    </w:p>
    <w:p w14:paraId="7C9D62E5" w14:textId="77777777" w:rsidR="00310235" w:rsidRPr="00310235" w:rsidRDefault="00310235" w:rsidP="00310235">
      <w:pPr>
        <w:rPr>
          <w:rFonts w:asciiTheme="minorHAnsi" w:hAnsiTheme="minorHAnsi"/>
          <w:sz w:val="24"/>
          <w:szCs w:val="24"/>
        </w:rPr>
      </w:pPr>
      <w:r w:rsidRPr="00310235">
        <w:rPr>
          <w:rFonts w:asciiTheme="minorHAnsi" w:hAnsiTheme="minorHAnsi"/>
          <w:b/>
          <w:bCs/>
          <w:sz w:val="24"/>
          <w:szCs w:val="24"/>
          <w:u w:val="single"/>
        </w:rPr>
        <w:lastRenderedPageBreak/>
        <w:t>Grapes of Wrath</w:t>
      </w:r>
      <w:r w:rsidRPr="00310235">
        <w:rPr>
          <w:rFonts w:asciiTheme="minorHAnsi" w:hAnsiTheme="minorHAnsi"/>
          <w:sz w:val="24"/>
          <w:szCs w:val="24"/>
        </w:rPr>
        <w:t xml:space="preserve"> (1940</w:t>
      </w:r>
      <w:r w:rsidR="002843BA" w:rsidRPr="00310235">
        <w:rPr>
          <w:rFonts w:asciiTheme="minorHAnsi" w:hAnsiTheme="minorHAnsi"/>
          <w:sz w:val="24"/>
          <w:szCs w:val="24"/>
        </w:rPr>
        <w:t>) Directed</w:t>
      </w:r>
      <w:r w:rsidRPr="00310235">
        <w:rPr>
          <w:rFonts w:asciiTheme="minorHAnsi" w:hAnsiTheme="minorHAnsi"/>
          <w:sz w:val="24"/>
          <w:szCs w:val="24"/>
        </w:rPr>
        <w:t xml:space="preserve"> by John Ford. Cast: Henry Fonda, Jane Darwell, John Carradine, Charley Grapewin. The migration of the Joad family to California from their dust-bowl farm in Oklahoma during the Great Depression. c1987. 100 min.</w:t>
      </w:r>
    </w:p>
    <w:p w14:paraId="3CE7E2A1" w14:textId="77777777" w:rsidR="00310235" w:rsidRPr="00310235" w:rsidRDefault="00310235" w:rsidP="00310235">
      <w:pPr>
        <w:rPr>
          <w:rFonts w:asciiTheme="minorHAnsi" w:hAnsiTheme="minorHAnsi"/>
          <w:sz w:val="24"/>
          <w:szCs w:val="24"/>
        </w:rPr>
      </w:pPr>
      <w:r w:rsidRPr="00310235">
        <w:rPr>
          <w:rFonts w:asciiTheme="minorHAnsi" w:hAnsiTheme="minorHAnsi"/>
          <w:b/>
          <w:bCs/>
          <w:sz w:val="24"/>
          <w:szCs w:val="24"/>
          <w:u w:val="single"/>
        </w:rPr>
        <w:t>I'm All Right, Jack</w:t>
      </w:r>
      <w:r w:rsidRPr="00310235">
        <w:rPr>
          <w:rFonts w:asciiTheme="minorHAnsi" w:hAnsiTheme="minorHAnsi"/>
          <w:sz w:val="24"/>
          <w:szCs w:val="24"/>
        </w:rPr>
        <w:t xml:space="preserve"> (UK, 1959) Directed by John Boulting. Cast: Peter Sellers, Peter Sellers stars as tragic-comic socialist shop steward Fred Kite in this class struggle comedy; Ian Carmichael is the upper</w:t>
      </w:r>
      <w:r w:rsidR="002843BA">
        <w:rPr>
          <w:rFonts w:asciiTheme="minorHAnsi" w:hAnsiTheme="minorHAnsi"/>
          <w:sz w:val="24"/>
          <w:szCs w:val="24"/>
        </w:rPr>
        <w:t xml:space="preserve"> </w:t>
      </w:r>
      <w:r w:rsidRPr="00310235">
        <w:rPr>
          <w:rFonts w:asciiTheme="minorHAnsi" w:hAnsiTheme="minorHAnsi"/>
          <w:sz w:val="24"/>
          <w:szCs w:val="24"/>
        </w:rPr>
        <w:t>class twit hired as a common worker at his wealthy uncle's missile factory, who becomes the unwitting pawn of both the corrupt management and the union, provoking a national strike.</w:t>
      </w:r>
    </w:p>
    <w:p w14:paraId="26EE02A5" w14:textId="77777777" w:rsidR="00310235" w:rsidRPr="00310235" w:rsidRDefault="00310235" w:rsidP="00310235">
      <w:pPr>
        <w:rPr>
          <w:rFonts w:asciiTheme="minorHAnsi" w:hAnsiTheme="minorHAnsi"/>
          <w:sz w:val="24"/>
          <w:szCs w:val="24"/>
        </w:rPr>
      </w:pPr>
      <w:r w:rsidRPr="00310235">
        <w:rPr>
          <w:rFonts w:asciiTheme="minorHAnsi" w:hAnsiTheme="minorHAnsi"/>
          <w:b/>
          <w:bCs/>
          <w:sz w:val="24"/>
          <w:szCs w:val="24"/>
          <w:u w:val="single"/>
        </w:rPr>
        <w:t>Made in Dagenham</w:t>
      </w:r>
      <w:r w:rsidRPr="00310235">
        <w:rPr>
          <w:rFonts w:asciiTheme="minorHAnsi" w:hAnsiTheme="minorHAnsi"/>
          <w:sz w:val="24"/>
          <w:szCs w:val="24"/>
        </w:rPr>
        <w:t xml:space="preserve">, 2010 British, directed by Nigel Cole.  Dramatizes the Ford sewing </w:t>
      </w:r>
      <w:r w:rsidR="002843BA" w:rsidRPr="00310235">
        <w:rPr>
          <w:rFonts w:asciiTheme="minorHAnsi" w:hAnsiTheme="minorHAnsi"/>
          <w:sz w:val="24"/>
          <w:szCs w:val="24"/>
        </w:rPr>
        <w:t>machinist’s</w:t>
      </w:r>
      <w:r w:rsidRPr="00310235">
        <w:rPr>
          <w:rFonts w:asciiTheme="minorHAnsi" w:hAnsiTheme="minorHAnsi"/>
          <w:sz w:val="24"/>
          <w:szCs w:val="24"/>
        </w:rPr>
        <w:t xml:space="preserve"> strike of 1968 over equal pay for women.  Theme song's lyrics by Billy Bragg.  The strike leads to the Equal Pay Act of 1970.</w:t>
      </w:r>
    </w:p>
    <w:p w14:paraId="13E84AB6" w14:textId="77777777" w:rsidR="00310235" w:rsidRPr="00310235" w:rsidRDefault="00310235" w:rsidP="00310235">
      <w:pPr>
        <w:rPr>
          <w:rFonts w:asciiTheme="minorHAnsi" w:hAnsiTheme="minorHAnsi"/>
          <w:sz w:val="24"/>
          <w:szCs w:val="24"/>
        </w:rPr>
      </w:pPr>
      <w:r w:rsidRPr="00310235">
        <w:rPr>
          <w:rFonts w:asciiTheme="minorHAnsi" w:hAnsiTheme="minorHAnsi"/>
          <w:b/>
          <w:bCs/>
          <w:sz w:val="24"/>
          <w:szCs w:val="24"/>
          <w:u w:val="single"/>
        </w:rPr>
        <w:t>Matewan</w:t>
      </w:r>
      <w:r w:rsidRPr="00310235">
        <w:rPr>
          <w:rFonts w:asciiTheme="minorHAnsi" w:hAnsiTheme="minorHAnsi"/>
          <w:sz w:val="24"/>
          <w:szCs w:val="24"/>
        </w:rPr>
        <w:t xml:space="preserve">, 1978.  Classic film by John Sayles.  Starring Chris Cooper, James Earl Jones, Will Oldham (as a young man, now the anarcho-punk musician 'Bonnie Prince Billy').  Dramatizes the 'Battle of Matewan' in the “Mingo Logan Mine Wars”, a 1920 coal strike in Mingo county West Virginia.  Excellent for illustrating issues around race, immigrants, solidarity, and the role of music.  Music includes singing by Hazel Dickens, well known feminist, pro-union bluegrass musician.  </w:t>
      </w:r>
    </w:p>
    <w:p w14:paraId="5186E8A1" w14:textId="77777777" w:rsidR="00310235" w:rsidRPr="00310235" w:rsidRDefault="00310235" w:rsidP="00310235">
      <w:pPr>
        <w:rPr>
          <w:rFonts w:asciiTheme="minorHAnsi" w:hAnsiTheme="minorHAnsi"/>
          <w:sz w:val="24"/>
          <w:szCs w:val="24"/>
        </w:rPr>
      </w:pPr>
      <w:r w:rsidRPr="00310235">
        <w:rPr>
          <w:rFonts w:asciiTheme="minorHAnsi" w:hAnsiTheme="minorHAnsi"/>
          <w:b/>
          <w:bCs/>
          <w:sz w:val="24"/>
          <w:szCs w:val="24"/>
          <w:u w:val="single"/>
        </w:rPr>
        <w:t>Norma Rae</w:t>
      </w:r>
      <w:r w:rsidRPr="00310235">
        <w:rPr>
          <w:rFonts w:asciiTheme="minorHAnsi" w:hAnsiTheme="minorHAnsi"/>
          <w:sz w:val="24"/>
          <w:szCs w:val="24"/>
        </w:rPr>
        <w:t>, 1979. Perhaps the most well known union film.  Directed by Martin Litt, stars Sally Field as a textile mill worker in North Carolina who struggles to organize the mill.  The film won two awards (Field for Best Actress) and Best Original Song.  It was nominated for several other awards.  Based on the life of Crystal Lee Sutton.  Excellent as well for examining the role gender, race, and even age.</w:t>
      </w:r>
    </w:p>
    <w:p w14:paraId="3F975163" w14:textId="77777777" w:rsidR="00310235" w:rsidRPr="00310235" w:rsidRDefault="00310235" w:rsidP="00310235">
      <w:pPr>
        <w:rPr>
          <w:rFonts w:asciiTheme="minorHAnsi" w:hAnsiTheme="minorHAnsi"/>
          <w:sz w:val="24"/>
          <w:szCs w:val="24"/>
        </w:rPr>
      </w:pPr>
      <w:r w:rsidRPr="00310235">
        <w:rPr>
          <w:rFonts w:asciiTheme="minorHAnsi" w:hAnsiTheme="minorHAnsi"/>
          <w:b/>
          <w:bCs/>
          <w:sz w:val="24"/>
          <w:szCs w:val="24"/>
          <w:u w:val="single"/>
        </w:rPr>
        <w:t>Pajama Game</w:t>
      </w:r>
      <w:r w:rsidRPr="00310235">
        <w:rPr>
          <w:rFonts w:asciiTheme="minorHAnsi" w:hAnsiTheme="minorHAnsi"/>
          <w:sz w:val="24"/>
          <w:szCs w:val="24"/>
        </w:rPr>
        <w:t xml:space="preserve"> (1957)Directed by George Abbot.  musical. The Broadway musical based on the novel </w:t>
      </w:r>
      <w:r w:rsidR="002843BA" w:rsidRPr="00310235">
        <w:rPr>
          <w:rFonts w:asciiTheme="minorHAnsi" w:hAnsiTheme="minorHAnsi"/>
          <w:sz w:val="24"/>
          <w:szCs w:val="24"/>
        </w:rPr>
        <w:t>seven</w:t>
      </w:r>
      <w:r w:rsidRPr="00310235">
        <w:rPr>
          <w:rFonts w:asciiTheme="minorHAnsi" w:hAnsiTheme="minorHAnsi"/>
          <w:sz w:val="24"/>
          <w:szCs w:val="24"/>
        </w:rPr>
        <w:t xml:space="preserve"> and half cents.  Doris Day stars as an employee at a pajama factory who becomes the spokesperson for her fellow workers when management refuses to give them a seven and a half cent raise</w:t>
      </w:r>
    </w:p>
    <w:p w14:paraId="2B1A2832" w14:textId="77777777" w:rsidR="00310235" w:rsidRPr="00310235" w:rsidRDefault="00310235" w:rsidP="00310235">
      <w:pPr>
        <w:rPr>
          <w:rFonts w:asciiTheme="minorHAnsi" w:hAnsiTheme="minorHAnsi"/>
          <w:sz w:val="24"/>
          <w:szCs w:val="24"/>
        </w:rPr>
      </w:pPr>
      <w:r w:rsidRPr="00310235">
        <w:rPr>
          <w:rFonts w:asciiTheme="minorHAnsi" w:hAnsiTheme="minorHAnsi"/>
          <w:b/>
          <w:bCs/>
          <w:sz w:val="24"/>
          <w:szCs w:val="24"/>
          <w:u w:val="single"/>
        </w:rPr>
        <w:t>A Time to Rise</w:t>
      </w:r>
      <w:r w:rsidRPr="00310235">
        <w:rPr>
          <w:rFonts w:asciiTheme="minorHAnsi" w:hAnsiTheme="minorHAnsi"/>
          <w:sz w:val="24"/>
          <w:szCs w:val="24"/>
        </w:rPr>
        <w:t>, 1981.  This is a shorter documentary (40 mins), directed by Anand Patwardhan and co produced with Jim Monro.  “This film documents the conditions among Chinese and East Indian immigrant workers in British Columbia that provoked the formation of the union, and the response of growers and labor contractors to the threat of unionization. Made over a period of two years, the film is eloquent testimony to the progress of the workers' movement from the first stirrings of militancy to the energetic canvassing of union members.”  Includes Raj Chouhan, BC labour and human rights activist and Cesar Chavez, American migrant worker activist (</w:t>
      </w:r>
      <w:hyperlink r:id="rId10" w:history="1">
        <w:r w:rsidRPr="00310235">
          <w:rPr>
            <w:rStyle w:val="Hyperlink"/>
            <w:rFonts w:asciiTheme="minorHAnsi" w:hAnsiTheme="minorHAnsi"/>
            <w:sz w:val="24"/>
            <w:szCs w:val="24"/>
          </w:rPr>
          <w:t>http://www.patwardhan.com/films/timetorise.htm</w:t>
        </w:r>
      </w:hyperlink>
      <w:r w:rsidRPr="00310235">
        <w:rPr>
          <w:rFonts w:asciiTheme="minorHAnsi" w:hAnsiTheme="minorHAnsi"/>
          <w:sz w:val="24"/>
          <w:szCs w:val="24"/>
        </w:rPr>
        <w:t xml:space="preserve">)  Available from the National Film Board store. Great to show in conjunction with Viva La Causa. </w:t>
      </w:r>
    </w:p>
    <w:p w14:paraId="2584C8DA" w14:textId="77777777" w:rsidR="00310235" w:rsidRPr="00310235" w:rsidRDefault="00310235" w:rsidP="00310235">
      <w:pPr>
        <w:pStyle w:val="BodyText"/>
        <w:rPr>
          <w:rFonts w:asciiTheme="minorHAnsi" w:hAnsiTheme="minorHAnsi"/>
          <w:sz w:val="24"/>
          <w:szCs w:val="24"/>
        </w:rPr>
      </w:pPr>
      <w:r w:rsidRPr="00310235">
        <w:rPr>
          <w:rFonts w:asciiTheme="minorHAnsi" w:hAnsiTheme="minorHAnsi"/>
          <w:b/>
          <w:bCs/>
          <w:sz w:val="24"/>
          <w:szCs w:val="24"/>
          <w:u w:val="single"/>
        </w:rPr>
        <w:t>Viva La Causa</w:t>
      </w:r>
      <w:r w:rsidRPr="00310235">
        <w:rPr>
          <w:rFonts w:asciiTheme="minorHAnsi" w:hAnsiTheme="minorHAnsi"/>
          <w:sz w:val="24"/>
          <w:szCs w:val="24"/>
        </w:rPr>
        <w:t xml:space="preserve">, 2008.  Documentary covering the seminal grape strike and boycott led by Cesar Chavez and Dolores Huerta in the '60s.  “Viva la Causa will show how thousands of people from across the nation joined in a struggle for justice for the most exploited people in our country - the workers who put food on our tables.” From Teaching Tolerance.  Teaching Tolerance of the Southern Poverty Law Centre offers a free dvd and teacher guide kit on this topic.  Great to show in </w:t>
      </w:r>
      <w:r w:rsidRPr="00310235">
        <w:rPr>
          <w:rFonts w:asciiTheme="minorHAnsi" w:hAnsiTheme="minorHAnsi"/>
          <w:sz w:val="24"/>
          <w:szCs w:val="24"/>
        </w:rPr>
        <w:lastRenderedPageBreak/>
        <w:t xml:space="preserve">conjunction with A Time to Rise.   </w:t>
      </w:r>
      <w:hyperlink r:id="rId11" w:history="1">
        <w:r w:rsidRPr="00310235">
          <w:rPr>
            <w:rStyle w:val="Hyperlink"/>
            <w:rFonts w:asciiTheme="minorHAnsi" w:hAnsiTheme="minorHAnsi"/>
            <w:sz w:val="24"/>
            <w:szCs w:val="24"/>
          </w:rPr>
          <w:t>http://www.tolerance.org/kit/viva-la-causa</w:t>
        </w:r>
      </w:hyperlink>
      <w:r w:rsidRPr="00310235">
        <w:rPr>
          <w:rFonts w:asciiTheme="minorHAnsi" w:hAnsiTheme="minorHAnsi"/>
          <w:sz w:val="24"/>
          <w:szCs w:val="24"/>
        </w:rPr>
        <w:cr/>
      </w:r>
    </w:p>
    <w:p w14:paraId="721A1FFE" w14:textId="77777777" w:rsidR="00310235" w:rsidRPr="00310235" w:rsidRDefault="00310235" w:rsidP="00310235">
      <w:pPr>
        <w:pStyle w:val="BodyText"/>
        <w:rPr>
          <w:rFonts w:asciiTheme="minorHAnsi" w:hAnsiTheme="minorHAnsi"/>
          <w:sz w:val="24"/>
          <w:szCs w:val="24"/>
        </w:rPr>
      </w:pPr>
      <w:r w:rsidRPr="00310235">
        <w:rPr>
          <w:rFonts w:asciiTheme="minorHAnsi" w:hAnsiTheme="minorHAnsi"/>
          <w:b/>
          <w:bCs/>
          <w:sz w:val="24"/>
          <w:szCs w:val="24"/>
          <w:u w:val="single"/>
        </w:rPr>
        <w:t>Salt of the Earth</w:t>
      </w:r>
      <w:r w:rsidRPr="00310235">
        <w:rPr>
          <w:rFonts w:asciiTheme="minorHAnsi" w:hAnsiTheme="minorHAnsi"/>
          <w:sz w:val="24"/>
          <w:szCs w:val="24"/>
        </w:rPr>
        <w:t xml:space="preserve">, 1954.    Based on a strike at a mine in New Mexico, the film examines racism, gender, and forces of poverty as Mexican American workers strike for equal pay with English speaking workers and for dignity.  </w:t>
      </w:r>
      <w:r w:rsidR="002843BA" w:rsidRPr="00310235">
        <w:rPr>
          <w:rFonts w:asciiTheme="minorHAnsi" w:hAnsiTheme="minorHAnsi"/>
          <w:sz w:val="24"/>
          <w:szCs w:val="24"/>
        </w:rPr>
        <w:t>Miner’s</w:t>
      </w:r>
      <w:r w:rsidRPr="00310235">
        <w:rPr>
          <w:rFonts w:asciiTheme="minorHAnsi" w:hAnsiTheme="minorHAnsi"/>
          <w:sz w:val="24"/>
          <w:szCs w:val="24"/>
        </w:rPr>
        <w:t xml:space="preserve"> wives play a major role in the strike.  Written and directed by members of the “Hollywood Ten”.</w:t>
      </w:r>
    </w:p>
    <w:p w14:paraId="6F4A5A71" w14:textId="4959097B" w:rsidR="00EE269B" w:rsidRDefault="006E4C33" w:rsidP="00EE269B">
      <w:r>
        <w:rPr>
          <w:noProof/>
        </w:rPr>
        <w:pict w14:anchorId="0C710741">
          <v:shapetype id="_x0000_t202" coordsize="21600,21600" o:spt="202" path="m0,0l0,21600,21600,21600,21600,0xe">
            <v:stroke joinstyle="miter"/>
            <v:path gradientshapeok="t" o:connecttype="rect"/>
          </v:shapetype>
          <v:shape id="Text Box 33" o:spid="_x0000_s1030" type="#_x0000_t202" style="position:absolute;margin-left:-.95pt;margin-top:31.85pt;width:500.2pt;height:25.5pt;z-index:25167411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" fillcolor="#d8d8d8 [2732]" strokecolor="#7f7f7f [1612]">
            <v:fill opacity="38666f" color2="#e4ecf5 [500]" rotate="t"/>
            <v:shadow on="t" opacity="24903f" origin=",.5" offset="0,20000emu"/>
            <v:textbox style="mso-next-textbox:#Text Box 33">
              <w:txbxContent>
                <w:p w14:paraId="3A9CB7FD" w14:textId="77777777" w:rsidR="00052D7A" w:rsidRPr="00CE5DFD" w:rsidRDefault="00052D7A" w:rsidP="003A39D6">
                  <w:pPr>
                    <w:pStyle w:val="ListNumber"/>
                    <w:numPr>
                      <w:ilvl w:val="0"/>
                      <w:numId w:val="0"/>
                    </w:numPr>
                    <w:ind w:left="360" w:hanging="360"/>
                    <w:jc w:val="center"/>
                    <w:rPr>
                      <w:rFonts w:asciiTheme="majorHAnsi" w:hAnsiTheme="majorHAnsi"/>
                      <w:b/>
                      <w:sz w:val="24"/>
                    </w:rPr>
                  </w:pPr>
                  <w:r w:rsidRPr="00CE5DFD">
                    <w:rPr>
                      <w:rFonts w:asciiTheme="majorHAnsi" w:hAnsiTheme="majorHAnsi"/>
                      <w:b/>
                      <w:sz w:val="24"/>
                    </w:rPr>
                    <w:t>Learning Objectives</w:t>
                  </w:r>
                </w:p>
              </w:txbxContent>
            </v:textbox>
            <w10:wrap type="square"/>
          </v:shape>
        </w:pict>
      </w:r>
    </w:p>
    <w:p w14:paraId="127C94F8" w14:textId="09D84844" w:rsidR="00CE5DFD" w:rsidRDefault="00CE5DFD">
      <w:pPr>
        <w:spacing w:after="0" w:line="100" w:lineRule="atLeast"/>
      </w:pPr>
    </w:p>
    <w:p w14:paraId="506BA192" w14:textId="77777777" w:rsidR="00C63B9B" w:rsidRPr="00052D7A" w:rsidRDefault="006E4C33" w:rsidP="00052D7A">
      <w:pPr>
        <w:rPr>
          <w:rFonts w:asciiTheme="minorHAnsi" w:hAnsiTheme="minorHAnsi"/>
          <w:sz w:val="24"/>
          <w:szCs w:val="24"/>
        </w:rPr>
      </w:pPr>
      <w:r>
        <w:rPr>
          <w:noProof/>
        </w:rPr>
        <w:pict w14:anchorId="672FFBA3">
          <v:shape id="Text Box 35" o:spid="_x0000_s1033" type="#_x0000_t202" style="position:absolute;margin-left:4.6pt;margin-top:51.9pt;width:492pt;height:121.35pt;z-index:25167513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" fillcolor="white [3201]" strokecolor="#7f7f7f [1612]" strokeweight="2pt">
            <v:textbox style="mso-next-textbox:#Text Box 35">
              <w:txbxContent>
                <w:p w14:paraId="11DB8BD4" w14:textId="77777777" w:rsidR="00052D7A" w:rsidRPr="00B20826" w:rsidRDefault="00052D7A" w:rsidP="00B20826">
                  <w:pPr>
                    <w:jc w:val="center"/>
                    <w:rPr>
                      <w:rFonts w:asciiTheme="majorHAnsi" w:hAnsiTheme="majorHAnsi"/>
                      <w:b/>
                      <w:sz w:val="24"/>
                      <w:szCs w:val="24"/>
                    </w:rPr>
                  </w:pPr>
                  <w:r w:rsidRPr="00997133">
                    <w:rPr>
                      <w:rFonts w:asciiTheme="majorHAnsi" w:hAnsiTheme="majorHAnsi"/>
                      <w:b/>
                      <w:sz w:val="24"/>
                      <w:szCs w:val="24"/>
                    </w:rPr>
                    <w:t>Materials and Resources Needed</w:t>
                  </w:r>
                </w:p>
                <w:p w14:paraId="2E8FF625" w14:textId="77777777" w:rsidR="00052D7A" w:rsidRPr="001C7E55" w:rsidRDefault="00052D7A" w:rsidP="001C7E55">
                  <w:pPr>
                    <w:rPr>
                      <w:rFonts w:asciiTheme="minorHAnsi" w:hAnsiTheme="minorHAnsi"/>
                      <w:sz w:val="24"/>
                      <w:szCs w:val="24"/>
                    </w:rPr>
                  </w:pPr>
                  <w:r w:rsidRPr="001C7E55">
                    <w:rPr>
                      <w:rFonts w:asciiTheme="minorHAnsi" w:hAnsiTheme="minorHAnsi"/>
                      <w:sz w:val="24"/>
                      <w:szCs w:val="24"/>
                    </w:rPr>
                    <w:t>Selected film</w:t>
                  </w:r>
                </w:p>
                <w:p w14:paraId="63E2B0C5" w14:textId="77777777" w:rsidR="00052D7A" w:rsidRPr="001C7E55" w:rsidRDefault="00052D7A" w:rsidP="001C7E55">
                  <w:pPr>
                    <w:rPr>
                      <w:rFonts w:asciiTheme="minorHAnsi" w:hAnsiTheme="minorHAnsi"/>
                      <w:sz w:val="24"/>
                      <w:szCs w:val="24"/>
                    </w:rPr>
                  </w:pPr>
                  <w:r w:rsidRPr="001C7E55">
                    <w:rPr>
                      <w:rFonts w:asciiTheme="minorHAnsi" w:hAnsiTheme="minorHAnsi"/>
                      <w:sz w:val="24"/>
                      <w:szCs w:val="24"/>
                    </w:rPr>
                    <w:t>Handout #10a: Labour on Screen Extended Questions</w:t>
                  </w:r>
                </w:p>
                <w:p w14:paraId="0AA472C6" w14:textId="77777777" w:rsidR="00052D7A" w:rsidRPr="001C7E55" w:rsidRDefault="00052D7A" w:rsidP="001C7E55">
                  <w:pPr>
                    <w:rPr>
                      <w:rFonts w:asciiTheme="minorHAnsi" w:hAnsiTheme="minorHAnsi"/>
                      <w:sz w:val="24"/>
                      <w:szCs w:val="24"/>
                    </w:rPr>
                  </w:pPr>
                  <w:r w:rsidRPr="001C7E55">
                    <w:rPr>
                      <w:rFonts w:asciiTheme="minorHAnsi" w:hAnsiTheme="minorHAnsi"/>
                      <w:sz w:val="24"/>
                      <w:szCs w:val="24"/>
                    </w:rPr>
                    <w:t>Handout #10b: Labour on Screen Simple Viewing Questions</w:t>
                  </w:r>
                </w:p>
                <w:p w14:paraId="61D3DD69" w14:textId="77777777" w:rsidR="00052D7A" w:rsidRDefault="00052D7A" w:rsidP="001C7E55"/>
                <w:p w14:paraId="17E1E9ED" w14:textId="77777777" w:rsidR="00052D7A" w:rsidRPr="00D42C79" w:rsidRDefault="00052D7A" w:rsidP="00B20826">
                  <w:pPr>
                    <w:rPr>
                      <w:rFonts w:asciiTheme="minorHAnsi" w:hAnsiTheme="minorHAnsi"/>
                      <w:color w:val="FFFFFF" w:themeColor="background1"/>
                    </w:rPr>
                  </w:pPr>
                </w:p>
                <w:p w14:paraId="50D7E856" w14:textId="77777777" w:rsidR="00052D7A" w:rsidRPr="00D42C79" w:rsidRDefault="00052D7A" w:rsidP="00D42C79">
                  <w:pPr>
                    <w:pStyle w:val="ListBullet2"/>
                    <w:numPr>
                      <w:ilvl w:val="0"/>
                      <w:numId w:val="0"/>
                    </w:numPr>
                    <w:ind w:left="720" w:hanging="360"/>
                    <w:rPr>
                      <w:rFonts w:asciiTheme="minorHAnsi" w:hAnsiTheme="minorHAnsi"/>
                      <w:b/>
                      <w:color w:val="auto"/>
                      <w:sz w:val="16"/>
                      <w:szCs w:val="16"/>
                    </w:rPr>
                  </w:pPr>
                </w:p>
                <w:p w14:paraId="05F910C6" w14:textId="77777777" w:rsidR="00052D7A" w:rsidRPr="00D42C79" w:rsidRDefault="00052D7A" w:rsidP="00065312">
                  <w:pPr>
                    <w:pStyle w:val="ListBullet2"/>
                    <w:numPr>
                      <w:ilvl w:val="0"/>
                      <w:numId w:val="0"/>
                    </w:numPr>
                    <w:ind w:left="360"/>
                    <w:rPr>
                      <w:rFonts w:asciiTheme="minorHAnsi" w:hAnsiTheme="minorHAnsi"/>
                      <w:b/>
                      <w:color w:val="auto"/>
                      <w:sz w:val="24"/>
                    </w:rPr>
                  </w:pPr>
                </w:p>
                <w:p w14:paraId="3F053420" w14:textId="77777777" w:rsidR="00052D7A" w:rsidRPr="006D70BC" w:rsidRDefault="00052D7A">
                  <w:pPr>
                    <w:rPr>
                      <w:sz w:val="22"/>
                      <w:szCs w:val="22"/>
                    </w:rPr>
                  </w:pPr>
                </w:p>
              </w:txbxContent>
            </v:textbox>
            <w10:wrap type="square"/>
          </v:shape>
        </w:pict>
      </w:r>
      <w:r w:rsidR="00EE269B" w:rsidRPr="00052D7A">
        <w:rPr>
          <w:rFonts w:asciiTheme="minorHAnsi" w:hAnsiTheme="minorHAnsi"/>
          <w:sz w:val="24"/>
          <w:szCs w:val="24"/>
        </w:rPr>
        <w:t>Struggles in the workplace are dramatic events well told on film.  Each of the listed films is a powerful way for students to understand labour struggles in a more meaningful medium</w:t>
      </w:r>
    </w:p>
    <w:p w14:paraId="4C222FB6" w14:textId="77777777" w:rsidR="00396253" w:rsidRPr="00052D7A" w:rsidRDefault="006E4C33" w:rsidP="00396253">
      <w:pPr>
        <w:rPr>
          <w:sz w:val="24"/>
          <w:szCs w:val="24"/>
        </w:rPr>
      </w:pPr>
      <w:r>
        <w:rPr>
          <w:noProof/>
          <w:sz w:val="24"/>
          <w:szCs w:val="24"/>
        </w:rPr>
        <w:pict w14:anchorId="36D590CE">
          <v:shape id="Text Box 37" o:spid="_x0000_s1034" type="#_x0000_t202" style="position:absolute;margin-left:1.35pt;margin-top:153.45pt;width:502.15pt;height:22.7pt;z-index:2516771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" fillcolor="#d8d8d8 [2732]" strokecolor="#7f7f7f [1612]">
            <v:fill opacity="36045f" color2="#e4ecf5 [500]" rotate="t"/>
            <v:shadow on="t" opacity="24903f" origin=",.5" offset="0,20000emu"/>
            <v:textbox style="mso-next-textbox:#Text Box 37">
              <w:txbxContent>
                <w:p w14:paraId="2ED29CA5" w14:textId="77777777" w:rsidR="00052D7A" w:rsidRPr="001A13D4" w:rsidRDefault="00052D7A" w:rsidP="006D70BC">
                  <w:pPr>
                    <w:jc w:val="center"/>
                    <w:rPr>
                      <w:rFonts w:asciiTheme="majorHAnsi" w:hAnsiTheme="majorHAnsi"/>
                      <w:b/>
                      <w:sz w:val="24"/>
                      <w:szCs w:val="24"/>
                    </w:rPr>
                  </w:pPr>
                  <w:r w:rsidRPr="001A13D4">
                    <w:rPr>
                      <w:rFonts w:asciiTheme="majorHAnsi" w:hAnsiTheme="majorHAnsi"/>
                      <w:b/>
                      <w:sz w:val="24"/>
                      <w:szCs w:val="24"/>
                    </w:rPr>
                    <w:t xml:space="preserve">Extension Activities </w:t>
                  </w:r>
                </w:p>
              </w:txbxContent>
            </v:textbox>
            <w10:wrap type="square"/>
          </v:shape>
        </w:pict>
      </w:r>
      <w:r w:rsidR="00396253" w:rsidRPr="00052D7A">
        <w:rPr>
          <w:rFonts w:asciiTheme="minorHAnsi" w:hAnsiTheme="minorHAnsi"/>
          <w:sz w:val="24"/>
          <w:szCs w:val="24"/>
        </w:rPr>
        <w:t>The Handout#10a entitled “Labour On Screen Extended Questions” questions offers great opportunities for essay responses, and most of the films offer an interesting comparison with the Big Strike case in Lesson #7.  Have things changed?</w:t>
      </w:r>
    </w:p>
    <w:p w14:paraId="568D3281" w14:textId="77777777" w:rsidR="00065312" w:rsidRPr="00D14742" w:rsidRDefault="00065312" w:rsidP="00065312">
      <w:pPr>
        <w:rPr>
          <w:rFonts w:asciiTheme="minorHAnsi" w:hAnsiTheme="minorHAnsi"/>
        </w:rPr>
      </w:pPr>
    </w:p>
    <w:p w14:paraId="01D77375" w14:textId="77777777" w:rsidR="00065312" w:rsidRDefault="00065312" w:rsidP="00065312"/>
    <w:p w14:paraId="4174F4E5" w14:textId="77777777" w:rsidR="001D5937" w:rsidRDefault="001D5937" w:rsidP="007D6902">
      <w:pPr>
        <w:pStyle w:val="ListNumber"/>
        <w:numPr>
          <w:ilvl w:val="0"/>
          <w:numId w:val="0"/>
        </w:numPr>
        <w:ind w:left="360" w:hanging="360"/>
        <w:rPr>
          <w:sz w:val="24"/>
        </w:rPr>
      </w:pPr>
    </w:p>
    <w:p w14:paraId="3EE3C12C" w14:textId="77777777" w:rsidR="001D5937" w:rsidRDefault="001D5937" w:rsidP="007D6902">
      <w:pPr>
        <w:pStyle w:val="ListNumber"/>
        <w:numPr>
          <w:ilvl w:val="0"/>
          <w:numId w:val="0"/>
        </w:numPr>
        <w:ind w:left="360" w:hanging="360"/>
        <w:rPr>
          <w:sz w:val="24"/>
        </w:rPr>
      </w:pPr>
    </w:p>
    <w:p w14:paraId="42768682" w14:textId="77777777" w:rsidR="001D5937" w:rsidRDefault="001D5937" w:rsidP="00D57AEF">
      <w:pPr>
        <w:pStyle w:val="ListNumber"/>
        <w:numPr>
          <w:ilvl w:val="0"/>
          <w:numId w:val="0"/>
        </w:numPr>
        <w:rPr>
          <w:sz w:val="32"/>
          <w:szCs w:val="32"/>
        </w:rPr>
      </w:pPr>
    </w:p>
    <w:p w14:paraId="5812F4AE" w14:textId="77777777" w:rsidR="007C4879" w:rsidRDefault="007C4879" w:rsidP="00D57AEF">
      <w:pPr>
        <w:pStyle w:val="ListNumber"/>
        <w:numPr>
          <w:ilvl w:val="0"/>
          <w:numId w:val="0"/>
        </w:numPr>
        <w:rPr>
          <w:sz w:val="32"/>
          <w:szCs w:val="32"/>
        </w:rPr>
      </w:pPr>
    </w:p>
    <w:p w14:paraId="6A418DAD" w14:textId="77777777" w:rsidR="007C4879" w:rsidRDefault="007C4879" w:rsidP="00D57AEF">
      <w:pPr>
        <w:pStyle w:val="ListNumber"/>
        <w:numPr>
          <w:ilvl w:val="0"/>
          <w:numId w:val="0"/>
        </w:numPr>
        <w:rPr>
          <w:sz w:val="32"/>
          <w:szCs w:val="32"/>
        </w:rPr>
      </w:pPr>
    </w:p>
    <w:p w14:paraId="6FE51736" w14:textId="77777777" w:rsidR="00311309" w:rsidRPr="00D57AEF" w:rsidRDefault="00311309" w:rsidP="00D57AEF">
      <w:pPr>
        <w:pStyle w:val="ListNumber"/>
        <w:numPr>
          <w:ilvl w:val="0"/>
          <w:numId w:val="0"/>
        </w:numPr>
        <w:rPr>
          <w:sz w:val="32"/>
          <w:szCs w:val="32"/>
        </w:rPr>
      </w:pPr>
    </w:p>
    <w:sectPr w:rsidR="00311309" w:rsidRPr="00D57AEF" w:rsidSect="006E4C33">
      <w:headerReference w:type="even" r:id="rId12"/>
      <w:headerReference w:type="default" r:id="rId13"/>
      <w:footerReference w:type="even" r:id="rId14"/>
      <w:footerReference w:type="default" r:id="rId15"/>
      <w:headerReference w:type="first" r:id="rId16"/>
      <w:footerReference w:type="first" r:id="rId17"/>
      <w:pgSz w:w="12240" w:h="15840"/>
      <w:pgMar w:top="360" w:right="680" w:bottom="624" w:left="1361" w:header="720" w:footer="28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5CBD591" w14:textId="77777777" w:rsidR="00052D7A" w:rsidRDefault="00052D7A">
      <w:pPr>
        <w:spacing w:after="0" w:line="240" w:lineRule="auto"/>
      </w:pPr>
      <w:r>
        <w:separator/>
      </w:r>
    </w:p>
  </w:endnote>
  <w:endnote w:type="continuationSeparator" w:id="0">
    <w:p w14:paraId="2ABD541B" w14:textId="77777777" w:rsidR="00052D7A" w:rsidRDefault="00052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E00002FF" w:usb1="6AC7FDFB" w:usb2="00000012" w:usb3="00000000" w:csb0="000200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5B476" w14:textId="77777777" w:rsidR="006A14F2" w:rsidRDefault="006A14F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F6F3B" w14:textId="3BD03318" w:rsidR="00542CC3" w:rsidRPr="006A14F2" w:rsidRDefault="00542CC3" w:rsidP="00542CC3">
    <w:pPr>
      <w:pStyle w:val="Footer"/>
      <w:pBdr>
        <w:top w:val="thinThickSmallGap" w:sz="24" w:space="1" w:color="622423" w:themeColor="accent2" w:themeShade="7F"/>
      </w:pBdr>
      <w:rPr>
        <w:rFonts w:asciiTheme="majorHAnsi" w:hAnsiTheme="majorHAnsi"/>
      </w:rPr>
    </w:pPr>
    <w:bookmarkStart w:id="0" w:name="_GoBack"/>
    <w:bookmarkEnd w:id="0"/>
    <w:r w:rsidRPr="006A14F2">
      <w:rPr>
        <w:rFonts w:asciiTheme="majorHAnsi" w:hAnsiTheme="majorHAnsi"/>
      </w:rPr>
      <w:t xml:space="preserve">Labour History Project: A partnership of the Labour Heritage Centre and the BCTF </w:t>
    </w:r>
    <w:r w:rsidRPr="006A14F2">
      <w:rPr>
        <w:rFonts w:asciiTheme="majorHAnsi" w:hAnsiTheme="majorHAnsi"/>
      </w:rPr>
      <w:ptab w:relativeTo="margin" w:alignment="right" w:leader="none"/>
    </w:r>
    <w:r w:rsidRPr="006A14F2">
      <w:rPr>
        <w:rFonts w:asciiTheme="majorHAnsi" w:hAnsiTheme="majorHAnsi"/>
      </w:rPr>
      <w:t xml:space="preserve">Page </w:t>
    </w:r>
    <w:r w:rsidRPr="006A14F2">
      <w:rPr>
        <w:rFonts w:asciiTheme="majorHAnsi" w:hAnsiTheme="majorHAnsi"/>
      </w:rPr>
      <w:fldChar w:fldCharType="begin"/>
    </w:r>
    <w:r w:rsidRPr="006A14F2">
      <w:rPr>
        <w:rFonts w:asciiTheme="majorHAnsi" w:hAnsiTheme="majorHAnsi"/>
      </w:rPr>
      <w:instrText xml:space="preserve"> PAGE   \* MERGEFORMAT </w:instrText>
    </w:r>
    <w:r w:rsidRPr="006A14F2">
      <w:rPr>
        <w:rFonts w:asciiTheme="majorHAnsi" w:hAnsiTheme="majorHAnsi"/>
      </w:rPr>
      <w:fldChar w:fldCharType="separate"/>
    </w:r>
    <w:r w:rsidR="006E4C33">
      <w:rPr>
        <w:rFonts w:asciiTheme="majorHAnsi" w:hAnsiTheme="majorHAnsi"/>
        <w:noProof/>
      </w:rPr>
      <w:t>1</w:t>
    </w:r>
    <w:r w:rsidRPr="006A14F2">
      <w:rPr>
        <w:rFonts w:asciiTheme="majorHAnsi" w:hAnsiTheme="majorHAnsi"/>
        <w:noProof/>
      </w:rPr>
      <w:fldChar w:fldCharType="end"/>
    </w:r>
  </w:p>
  <w:p w14:paraId="3E2B1FC6" w14:textId="77777777" w:rsidR="00052D7A" w:rsidRDefault="00052D7A">
    <w:pPr>
      <w:tabs>
        <w:tab w:val="center" w:pos="4680"/>
        <w:tab w:val="right" w:pos="9360"/>
      </w:tabs>
      <w:spacing w:after="0" w:line="100" w:lineRule="atLeas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415D6" w14:textId="77777777" w:rsidR="006A14F2" w:rsidRDefault="006A14F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A20FA97" w14:textId="77777777" w:rsidR="00052D7A" w:rsidRDefault="00052D7A">
      <w:pPr>
        <w:spacing w:after="0" w:line="240" w:lineRule="auto"/>
      </w:pPr>
      <w:r>
        <w:separator/>
      </w:r>
    </w:p>
  </w:footnote>
  <w:footnote w:type="continuationSeparator" w:id="0">
    <w:p w14:paraId="3B895243" w14:textId="77777777" w:rsidR="00052D7A" w:rsidRDefault="00052D7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A57A1" w14:textId="77777777" w:rsidR="006A14F2" w:rsidRDefault="006A14F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344AE" w14:textId="77777777" w:rsidR="006A14F2" w:rsidRDefault="006A14F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BF06B" w14:textId="77777777" w:rsidR="006A14F2" w:rsidRDefault="006A14F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rPr>
    </w:lvl>
  </w:abstractNum>
  <w:abstractNum w:abstractNumId="1">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abstractNum w:abstractNumId="2">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0000002"/>
    <w:multiLevelType w:val="multilevel"/>
    <w:tmpl w:val="00000002"/>
    <w:name w:val="LS1"/>
    <w:lvl w:ilvl="0">
      <w:start w:val="1"/>
      <w:numFmt w:val="decimal"/>
      <w:lvlText w:val="%1."/>
      <w:lvlJc w:val="left"/>
      <w:pPr>
        <w:tabs>
          <w:tab w:val="num" w:pos="912"/>
        </w:tabs>
        <w:ind w:left="912" w:hanging="552"/>
      </w:pPr>
      <w:rPr>
        <w:rFonts w:ascii="Arial" w:eastAsia="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3"/>
    <w:multiLevelType w:val="multilevel"/>
    <w:tmpl w:val="00000003"/>
    <w:name w:val="LS2"/>
    <w:lvl w:ilvl="0">
      <w:start w:val="1"/>
      <w:numFmt w:val="decimal"/>
      <w:lvlText w:val="%1."/>
      <w:lvlJc w:val="left"/>
      <w:pPr>
        <w:tabs>
          <w:tab w:val="num" w:pos="1272"/>
        </w:tabs>
        <w:ind w:left="1272" w:hanging="912"/>
      </w:pPr>
      <w:rPr>
        <w:rFonts w:ascii="Arial" w:eastAsia="Arial" w:hAnsi="Arial" w:cs="Arial"/>
      </w:rPr>
    </w:lvl>
    <w:lvl w:ilvl="1">
      <w:start w:val="1"/>
      <w:numFmt w:val="lowerLetter"/>
      <w:lvlText w:val="%2."/>
      <w:lvlJc w:val="left"/>
      <w:pPr>
        <w:tabs>
          <w:tab w:val="num" w:pos="1800"/>
        </w:tabs>
        <w:ind w:left="1800" w:hanging="720"/>
      </w:pPr>
    </w:lvl>
    <w:lvl w:ilvl="2">
      <w:start w:val="1"/>
      <w:numFmt w:val="lowerRoman"/>
      <w:lvlText w:val="%3."/>
      <w:lvlJc w:val="right"/>
      <w:pPr>
        <w:tabs>
          <w:tab w:val="num" w:pos="2520"/>
        </w:tabs>
        <w:ind w:left="2520" w:hanging="540"/>
      </w:pPr>
    </w:lvl>
    <w:lvl w:ilvl="3">
      <w:start w:val="1"/>
      <w:numFmt w:val="decimal"/>
      <w:lvlText w:val="%4."/>
      <w:lvlJc w:val="left"/>
      <w:pPr>
        <w:tabs>
          <w:tab w:val="num" w:pos="3240"/>
        </w:tabs>
        <w:ind w:left="3240" w:hanging="720"/>
      </w:pPr>
    </w:lvl>
    <w:lvl w:ilvl="4">
      <w:start w:val="1"/>
      <w:numFmt w:val="lowerLetter"/>
      <w:lvlText w:val="%5."/>
      <w:lvlJc w:val="left"/>
      <w:pPr>
        <w:tabs>
          <w:tab w:val="num" w:pos="3960"/>
        </w:tabs>
        <w:ind w:left="3960" w:hanging="720"/>
      </w:pPr>
    </w:lvl>
    <w:lvl w:ilvl="5">
      <w:start w:val="1"/>
      <w:numFmt w:val="lowerRoman"/>
      <w:lvlText w:val="%6."/>
      <w:lvlJc w:val="right"/>
      <w:pPr>
        <w:tabs>
          <w:tab w:val="num" w:pos="4680"/>
        </w:tabs>
        <w:ind w:left="4680" w:hanging="540"/>
      </w:pPr>
    </w:lvl>
    <w:lvl w:ilvl="6">
      <w:start w:val="1"/>
      <w:numFmt w:val="decimal"/>
      <w:lvlText w:val="%7."/>
      <w:lvlJc w:val="left"/>
      <w:pPr>
        <w:tabs>
          <w:tab w:val="num" w:pos="5400"/>
        </w:tabs>
        <w:ind w:left="5400" w:hanging="720"/>
      </w:pPr>
    </w:lvl>
    <w:lvl w:ilvl="7">
      <w:start w:val="1"/>
      <w:numFmt w:val="lowerLetter"/>
      <w:lvlText w:val="%8."/>
      <w:lvlJc w:val="left"/>
      <w:pPr>
        <w:tabs>
          <w:tab w:val="num" w:pos="6120"/>
        </w:tabs>
        <w:ind w:left="6120" w:hanging="720"/>
      </w:pPr>
    </w:lvl>
    <w:lvl w:ilvl="8">
      <w:start w:val="1"/>
      <w:numFmt w:val="lowerRoman"/>
      <w:lvlText w:val="%9."/>
      <w:lvlJc w:val="right"/>
      <w:pPr>
        <w:tabs>
          <w:tab w:val="num" w:pos="6840"/>
        </w:tabs>
        <w:ind w:left="6840" w:hanging="540"/>
      </w:pPr>
    </w:lvl>
  </w:abstractNum>
  <w:abstractNum w:abstractNumId="5">
    <w:nsid w:val="00000004"/>
    <w:multiLevelType w:val="multilevel"/>
    <w:tmpl w:val="00000004"/>
    <w:name w:val="LS3"/>
    <w:lvl w:ilvl="0">
      <w:start w:val="1"/>
      <w:numFmt w:val="decimal"/>
      <w:lvlText w:val="%1."/>
      <w:lvlJc w:val="left"/>
      <w:pPr>
        <w:tabs>
          <w:tab w:val="num" w:pos="720"/>
        </w:tabs>
        <w:ind w:left="720" w:hanging="360"/>
      </w:pPr>
      <w:rPr>
        <w:rFonts w:ascii="Arial" w:eastAsia="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5"/>
    <w:multiLevelType w:val="multilevel"/>
    <w:tmpl w:val="00000005"/>
    <w:name w:val="LS4"/>
    <w:lvl w:ilvl="0">
      <w:start w:val="1"/>
      <w:numFmt w:val="decimal"/>
      <w:lvlText w:val="%1."/>
      <w:lvlJc w:val="left"/>
      <w:pPr>
        <w:tabs>
          <w:tab w:val="num" w:pos="1080"/>
        </w:tabs>
        <w:ind w:left="1080" w:hanging="720"/>
      </w:pPr>
    </w:lvl>
    <w:lvl w:ilvl="1">
      <w:start w:val="1"/>
      <w:numFmt w:val="lowerLetter"/>
      <w:lvlText w:val="%2."/>
      <w:lvlJc w:val="left"/>
      <w:pPr>
        <w:tabs>
          <w:tab w:val="num" w:pos="1800"/>
        </w:tabs>
        <w:ind w:left="1800" w:hanging="720"/>
      </w:pPr>
    </w:lvl>
    <w:lvl w:ilvl="2">
      <w:start w:val="1"/>
      <w:numFmt w:val="lowerRoman"/>
      <w:lvlText w:val="%3."/>
      <w:lvlJc w:val="right"/>
      <w:pPr>
        <w:tabs>
          <w:tab w:val="num" w:pos="2520"/>
        </w:tabs>
        <w:ind w:left="2520" w:hanging="540"/>
      </w:pPr>
    </w:lvl>
    <w:lvl w:ilvl="3">
      <w:start w:val="1"/>
      <w:numFmt w:val="decimal"/>
      <w:lvlText w:val="%4."/>
      <w:lvlJc w:val="left"/>
      <w:pPr>
        <w:tabs>
          <w:tab w:val="num" w:pos="3240"/>
        </w:tabs>
        <w:ind w:left="3240" w:hanging="720"/>
      </w:pPr>
    </w:lvl>
    <w:lvl w:ilvl="4">
      <w:start w:val="1"/>
      <w:numFmt w:val="lowerLetter"/>
      <w:lvlText w:val="%5."/>
      <w:lvlJc w:val="left"/>
      <w:pPr>
        <w:tabs>
          <w:tab w:val="num" w:pos="3960"/>
        </w:tabs>
        <w:ind w:left="3960" w:hanging="720"/>
      </w:pPr>
    </w:lvl>
    <w:lvl w:ilvl="5">
      <w:start w:val="1"/>
      <w:numFmt w:val="lowerRoman"/>
      <w:lvlText w:val="%6."/>
      <w:lvlJc w:val="right"/>
      <w:pPr>
        <w:tabs>
          <w:tab w:val="num" w:pos="4680"/>
        </w:tabs>
        <w:ind w:left="4680" w:hanging="540"/>
      </w:pPr>
    </w:lvl>
    <w:lvl w:ilvl="6">
      <w:start w:val="1"/>
      <w:numFmt w:val="decimal"/>
      <w:lvlText w:val="%7."/>
      <w:lvlJc w:val="left"/>
      <w:pPr>
        <w:tabs>
          <w:tab w:val="num" w:pos="5400"/>
        </w:tabs>
        <w:ind w:left="5400" w:hanging="720"/>
      </w:pPr>
    </w:lvl>
    <w:lvl w:ilvl="7">
      <w:start w:val="1"/>
      <w:numFmt w:val="lowerLetter"/>
      <w:lvlText w:val="%8."/>
      <w:lvlJc w:val="left"/>
      <w:pPr>
        <w:tabs>
          <w:tab w:val="num" w:pos="6120"/>
        </w:tabs>
        <w:ind w:left="6120" w:hanging="720"/>
      </w:pPr>
    </w:lvl>
    <w:lvl w:ilvl="8">
      <w:start w:val="1"/>
      <w:numFmt w:val="lowerRoman"/>
      <w:lvlText w:val="%9."/>
      <w:lvlJc w:val="right"/>
      <w:pPr>
        <w:tabs>
          <w:tab w:val="num" w:pos="6840"/>
        </w:tabs>
        <w:ind w:left="6840" w:hanging="540"/>
      </w:pPr>
    </w:lvl>
  </w:abstractNum>
  <w:abstractNum w:abstractNumId="7">
    <w:nsid w:val="0000000F"/>
    <w:multiLevelType w:val="multilevel"/>
    <w:tmpl w:val="0000000F"/>
    <w:name w:val="WW8Num15"/>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0"/>
    <w:multiLevelType w:val="multilevel"/>
    <w:tmpl w:val="00000010"/>
    <w:name w:val="WW8Num16"/>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11"/>
    <w:multiLevelType w:val="multilevel"/>
    <w:tmpl w:val="00000011"/>
    <w:name w:val="WW8Num17"/>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2"/>
    <w:multiLevelType w:val="multilevel"/>
    <w:tmpl w:val="00000012"/>
    <w:name w:val="WW8Num18"/>
    <w:lvl w:ilvl="0">
      <w:start w:val="1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11AD4A6D"/>
    <w:multiLevelType w:val="hybridMultilevel"/>
    <w:tmpl w:val="E8D24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410CCB"/>
    <w:multiLevelType w:val="hybridMultilevel"/>
    <w:tmpl w:val="A58454B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AC7581"/>
    <w:multiLevelType w:val="hybridMultilevel"/>
    <w:tmpl w:val="F2E0259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573E12"/>
    <w:multiLevelType w:val="hybridMultilevel"/>
    <w:tmpl w:val="69E2A23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183121"/>
    <w:multiLevelType w:val="hybridMultilevel"/>
    <w:tmpl w:val="1DD82E30"/>
    <w:lvl w:ilvl="0" w:tplc="006ED98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E6322C"/>
    <w:multiLevelType w:val="hybridMultilevel"/>
    <w:tmpl w:val="1B1A050A"/>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6"/>
  </w:num>
  <w:num w:numId="6">
    <w:abstractNumId w:val="1"/>
  </w:num>
  <w:num w:numId="7">
    <w:abstractNumId w:val="14"/>
  </w:num>
  <w:num w:numId="8">
    <w:abstractNumId w:val="1"/>
    <w:lvlOverride w:ilvl="0">
      <w:startOverride w:val="1"/>
    </w:lvlOverride>
  </w:num>
  <w:num w:numId="9">
    <w:abstractNumId w:val="0"/>
  </w:num>
  <w:num w:numId="10">
    <w:abstractNumId w:val="1"/>
    <w:lvlOverride w:ilvl="0">
      <w:startOverride w:val="1"/>
    </w:lvlOverride>
  </w:num>
  <w:num w:numId="11">
    <w:abstractNumId w:val="7"/>
  </w:num>
  <w:num w:numId="12">
    <w:abstractNumId w:val="8"/>
  </w:num>
  <w:num w:numId="13">
    <w:abstractNumId w:val="11"/>
  </w:num>
  <w:num w:numId="14">
    <w:abstractNumId w:val="9"/>
  </w:num>
  <w:num w:numId="15">
    <w:abstractNumId w:val="13"/>
  </w:num>
  <w:num w:numId="16">
    <w:abstractNumId w:val="12"/>
  </w:num>
  <w:num w:numId="17">
    <w:abstractNumId w:val="10"/>
  </w:num>
  <w:num w:numId="18">
    <w:abstractNumId w:val="1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2732]" strokecolor="none [161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4365CB"/>
    <w:rsid w:val="000123E4"/>
    <w:rsid w:val="00033D4A"/>
    <w:rsid w:val="00052D7A"/>
    <w:rsid w:val="0005542B"/>
    <w:rsid w:val="00065312"/>
    <w:rsid w:val="00084FE0"/>
    <w:rsid w:val="000A4D66"/>
    <w:rsid w:val="000E5830"/>
    <w:rsid w:val="0010202A"/>
    <w:rsid w:val="00125D37"/>
    <w:rsid w:val="00180B77"/>
    <w:rsid w:val="0019592B"/>
    <w:rsid w:val="001A13D4"/>
    <w:rsid w:val="001C7E55"/>
    <w:rsid w:val="001D5937"/>
    <w:rsid w:val="001F04D3"/>
    <w:rsid w:val="001F7B6C"/>
    <w:rsid w:val="002030D2"/>
    <w:rsid w:val="00227485"/>
    <w:rsid w:val="002546E2"/>
    <w:rsid w:val="002843BA"/>
    <w:rsid w:val="00287B2A"/>
    <w:rsid w:val="002B36FB"/>
    <w:rsid w:val="002D5F81"/>
    <w:rsid w:val="002F3131"/>
    <w:rsid w:val="002F3245"/>
    <w:rsid w:val="003006B9"/>
    <w:rsid w:val="00310235"/>
    <w:rsid w:val="00311309"/>
    <w:rsid w:val="003607C6"/>
    <w:rsid w:val="00362B77"/>
    <w:rsid w:val="00390F87"/>
    <w:rsid w:val="00396253"/>
    <w:rsid w:val="003A39D6"/>
    <w:rsid w:val="003D292F"/>
    <w:rsid w:val="00427797"/>
    <w:rsid w:val="004365CB"/>
    <w:rsid w:val="00454721"/>
    <w:rsid w:val="00490C25"/>
    <w:rsid w:val="004A7D71"/>
    <w:rsid w:val="004D3015"/>
    <w:rsid w:val="004F1119"/>
    <w:rsid w:val="00542CC3"/>
    <w:rsid w:val="00586748"/>
    <w:rsid w:val="00597019"/>
    <w:rsid w:val="005B452B"/>
    <w:rsid w:val="0062343B"/>
    <w:rsid w:val="00636B42"/>
    <w:rsid w:val="00654032"/>
    <w:rsid w:val="006A14F2"/>
    <w:rsid w:val="006A437B"/>
    <w:rsid w:val="006A7D7C"/>
    <w:rsid w:val="006D0638"/>
    <w:rsid w:val="006D70BC"/>
    <w:rsid w:val="006E4C33"/>
    <w:rsid w:val="00725D94"/>
    <w:rsid w:val="0077225F"/>
    <w:rsid w:val="007A1043"/>
    <w:rsid w:val="007C4879"/>
    <w:rsid w:val="007D6902"/>
    <w:rsid w:val="007E0B8F"/>
    <w:rsid w:val="008156E1"/>
    <w:rsid w:val="00822153"/>
    <w:rsid w:val="00843AAC"/>
    <w:rsid w:val="0087741C"/>
    <w:rsid w:val="008E49DD"/>
    <w:rsid w:val="00963043"/>
    <w:rsid w:val="00965403"/>
    <w:rsid w:val="00997133"/>
    <w:rsid w:val="009E38DF"/>
    <w:rsid w:val="009F7725"/>
    <w:rsid w:val="00A17528"/>
    <w:rsid w:val="00A25951"/>
    <w:rsid w:val="00A55F1E"/>
    <w:rsid w:val="00AD6721"/>
    <w:rsid w:val="00B12492"/>
    <w:rsid w:val="00B134E9"/>
    <w:rsid w:val="00B1499C"/>
    <w:rsid w:val="00B16AF9"/>
    <w:rsid w:val="00B20826"/>
    <w:rsid w:val="00B43865"/>
    <w:rsid w:val="00B52E78"/>
    <w:rsid w:val="00B95440"/>
    <w:rsid w:val="00BC74A3"/>
    <w:rsid w:val="00C523DC"/>
    <w:rsid w:val="00C63B9B"/>
    <w:rsid w:val="00CD5EB9"/>
    <w:rsid w:val="00CE5DFD"/>
    <w:rsid w:val="00D04598"/>
    <w:rsid w:val="00D14742"/>
    <w:rsid w:val="00D42C79"/>
    <w:rsid w:val="00D57AEF"/>
    <w:rsid w:val="00D6160A"/>
    <w:rsid w:val="00DF0388"/>
    <w:rsid w:val="00E254C8"/>
    <w:rsid w:val="00E349DF"/>
    <w:rsid w:val="00E7098F"/>
    <w:rsid w:val="00ED2DE7"/>
    <w:rsid w:val="00EE269B"/>
    <w:rsid w:val="00EE4691"/>
    <w:rsid w:val="00F55E94"/>
    <w:rsid w:val="00F61A64"/>
    <w:rsid w:val="00F764EB"/>
    <w:rsid w:val="00F93E53"/>
    <w:rsid w:val="00F966B9"/>
    <w:rsid w:val="00FC0D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2732]" strokecolor="none [1612]"/>
    </o:shapedefaults>
    <o:shapelayout v:ext="edit">
      <o:idmap v:ext="edit" data="1"/>
    </o:shapelayout>
  </w:shapeDefaults>
  <w:doNotEmbedSmartTags/>
  <w:decimalSymbol w:val="."/>
  <w:listSeparator w:val=","/>
  <w14:docId w14:val="54FC7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6E2"/>
    <w:pPr>
      <w:suppressAutoHyphens/>
      <w:spacing w:after="200" w:line="276" w:lineRule="auto"/>
    </w:pPr>
  </w:style>
  <w:style w:type="paragraph" w:styleId="Heading1">
    <w:name w:val="heading 1"/>
    <w:basedOn w:val="Normal"/>
    <w:qFormat/>
    <w:rsid w:val="002546E2"/>
    <w:pPr>
      <w:keepNext/>
      <w:keepLines/>
      <w:spacing w:before="480" w:after="120"/>
      <w:outlineLvl w:val="0"/>
    </w:pPr>
  </w:style>
  <w:style w:type="paragraph" w:styleId="Heading2">
    <w:name w:val="heading 2"/>
    <w:basedOn w:val="Normal"/>
    <w:qFormat/>
    <w:rsid w:val="002546E2"/>
    <w:pPr>
      <w:keepNext/>
      <w:keepLines/>
      <w:spacing w:before="360" w:after="80"/>
      <w:outlineLvl w:val="1"/>
    </w:pPr>
  </w:style>
  <w:style w:type="paragraph" w:styleId="Heading3">
    <w:name w:val="heading 3"/>
    <w:basedOn w:val="Normal"/>
    <w:qFormat/>
    <w:rsid w:val="002546E2"/>
    <w:pPr>
      <w:keepNext/>
      <w:keepLines/>
      <w:spacing w:before="280" w:after="80"/>
      <w:outlineLvl w:val="2"/>
    </w:pPr>
  </w:style>
  <w:style w:type="paragraph" w:styleId="Heading4">
    <w:name w:val="heading 4"/>
    <w:basedOn w:val="Normal"/>
    <w:qFormat/>
    <w:rsid w:val="002546E2"/>
    <w:pPr>
      <w:keepNext/>
      <w:keepLines/>
      <w:spacing w:before="240" w:after="40"/>
      <w:outlineLvl w:val="3"/>
    </w:pPr>
  </w:style>
  <w:style w:type="paragraph" w:styleId="Heading5">
    <w:name w:val="heading 5"/>
    <w:basedOn w:val="Normal"/>
    <w:qFormat/>
    <w:rsid w:val="002546E2"/>
    <w:pPr>
      <w:keepNext/>
      <w:keepLines/>
      <w:spacing w:before="220" w:after="40"/>
      <w:outlineLvl w:val="4"/>
    </w:pPr>
  </w:style>
  <w:style w:type="paragraph" w:styleId="Heading6">
    <w:name w:val="heading 6"/>
    <w:basedOn w:val="Normal"/>
    <w:qFormat/>
    <w:rsid w:val="002546E2"/>
    <w:pPr>
      <w:keepNext/>
      <w:keepLines/>
      <w:spacing w:before="200" w:after="4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1Level0">
    <w:name w:val="List1Level0"/>
    <w:rsid w:val="002546E2"/>
  </w:style>
  <w:style w:type="character" w:customStyle="1" w:styleId="List2Level0">
    <w:name w:val="List2Level0"/>
    <w:rsid w:val="002546E2"/>
  </w:style>
  <w:style w:type="character" w:customStyle="1" w:styleId="List3Level0">
    <w:name w:val="List3Level0"/>
    <w:rsid w:val="002546E2"/>
  </w:style>
  <w:style w:type="character" w:customStyle="1" w:styleId="List1Level1">
    <w:name w:val="List1Level1"/>
    <w:rsid w:val="002546E2"/>
  </w:style>
  <w:style w:type="character" w:customStyle="1" w:styleId="List1Level2">
    <w:name w:val="List1Level2"/>
    <w:rsid w:val="002546E2"/>
  </w:style>
  <w:style w:type="character" w:customStyle="1" w:styleId="List1Level3">
    <w:name w:val="List1Level3"/>
    <w:rsid w:val="002546E2"/>
  </w:style>
  <w:style w:type="character" w:customStyle="1" w:styleId="List1Level4">
    <w:name w:val="List1Level4"/>
    <w:rsid w:val="002546E2"/>
  </w:style>
  <w:style w:type="character" w:customStyle="1" w:styleId="List1Level5">
    <w:name w:val="List1Level5"/>
    <w:rsid w:val="002546E2"/>
  </w:style>
  <w:style w:type="character" w:customStyle="1" w:styleId="List1Level6">
    <w:name w:val="List1Level6"/>
    <w:rsid w:val="002546E2"/>
  </w:style>
  <w:style w:type="character" w:customStyle="1" w:styleId="List1Level7">
    <w:name w:val="List1Level7"/>
    <w:rsid w:val="002546E2"/>
  </w:style>
  <w:style w:type="character" w:customStyle="1" w:styleId="List1Level8">
    <w:name w:val="List1Level8"/>
    <w:rsid w:val="002546E2"/>
  </w:style>
  <w:style w:type="character" w:customStyle="1" w:styleId="List2Level1">
    <w:name w:val="List2Level1"/>
    <w:rsid w:val="002546E2"/>
  </w:style>
  <w:style w:type="character" w:customStyle="1" w:styleId="List2Level2">
    <w:name w:val="List2Level2"/>
    <w:rsid w:val="002546E2"/>
  </w:style>
  <w:style w:type="character" w:customStyle="1" w:styleId="List2Level3">
    <w:name w:val="List2Level3"/>
    <w:rsid w:val="002546E2"/>
  </w:style>
  <w:style w:type="character" w:customStyle="1" w:styleId="List2Level4">
    <w:name w:val="List2Level4"/>
    <w:rsid w:val="002546E2"/>
  </w:style>
  <w:style w:type="character" w:customStyle="1" w:styleId="List2Level5">
    <w:name w:val="List2Level5"/>
    <w:rsid w:val="002546E2"/>
  </w:style>
  <w:style w:type="character" w:customStyle="1" w:styleId="List2Level6">
    <w:name w:val="List2Level6"/>
    <w:rsid w:val="002546E2"/>
  </w:style>
  <w:style w:type="character" w:customStyle="1" w:styleId="List2Level7">
    <w:name w:val="List2Level7"/>
    <w:rsid w:val="002546E2"/>
  </w:style>
  <w:style w:type="character" w:customStyle="1" w:styleId="List2Level8">
    <w:name w:val="List2Level8"/>
    <w:rsid w:val="002546E2"/>
  </w:style>
  <w:style w:type="character" w:customStyle="1" w:styleId="List3Level1">
    <w:name w:val="List3Level1"/>
    <w:rsid w:val="002546E2"/>
  </w:style>
  <w:style w:type="character" w:customStyle="1" w:styleId="List3Level2">
    <w:name w:val="List3Level2"/>
    <w:rsid w:val="002546E2"/>
  </w:style>
  <w:style w:type="character" w:customStyle="1" w:styleId="List3Level3">
    <w:name w:val="List3Level3"/>
    <w:rsid w:val="002546E2"/>
  </w:style>
  <w:style w:type="character" w:customStyle="1" w:styleId="List3Level4">
    <w:name w:val="List3Level4"/>
    <w:rsid w:val="002546E2"/>
  </w:style>
  <w:style w:type="character" w:customStyle="1" w:styleId="List3Level5">
    <w:name w:val="List3Level5"/>
    <w:rsid w:val="002546E2"/>
  </w:style>
  <w:style w:type="character" w:customStyle="1" w:styleId="List3Level6">
    <w:name w:val="List3Level6"/>
    <w:rsid w:val="002546E2"/>
  </w:style>
  <w:style w:type="character" w:customStyle="1" w:styleId="List3Level7">
    <w:name w:val="List3Level7"/>
    <w:rsid w:val="002546E2"/>
  </w:style>
  <w:style w:type="character" w:customStyle="1" w:styleId="List3Level8">
    <w:name w:val="List3Level8"/>
    <w:rsid w:val="002546E2"/>
  </w:style>
  <w:style w:type="character" w:customStyle="1" w:styleId="List4Level0">
    <w:name w:val="List4Level0"/>
    <w:rsid w:val="002546E2"/>
  </w:style>
  <w:style w:type="character" w:customStyle="1" w:styleId="List4Level1">
    <w:name w:val="List4Level1"/>
    <w:rsid w:val="002546E2"/>
  </w:style>
  <w:style w:type="character" w:customStyle="1" w:styleId="List4Level2">
    <w:name w:val="List4Level2"/>
    <w:rsid w:val="002546E2"/>
  </w:style>
  <w:style w:type="character" w:customStyle="1" w:styleId="List4Level3">
    <w:name w:val="List4Level3"/>
    <w:rsid w:val="002546E2"/>
  </w:style>
  <w:style w:type="character" w:customStyle="1" w:styleId="List4Level4">
    <w:name w:val="List4Level4"/>
    <w:rsid w:val="002546E2"/>
  </w:style>
  <w:style w:type="character" w:customStyle="1" w:styleId="List4Level5">
    <w:name w:val="List4Level5"/>
    <w:rsid w:val="002546E2"/>
  </w:style>
  <w:style w:type="character" w:customStyle="1" w:styleId="List4Level6">
    <w:name w:val="List4Level6"/>
    <w:rsid w:val="002546E2"/>
  </w:style>
  <w:style w:type="character" w:customStyle="1" w:styleId="List4Level7">
    <w:name w:val="List4Level7"/>
    <w:rsid w:val="002546E2"/>
  </w:style>
  <w:style w:type="character" w:customStyle="1" w:styleId="List4Level8">
    <w:name w:val="List4Level8"/>
    <w:rsid w:val="002546E2"/>
  </w:style>
  <w:style w:type="paragraph" w:customStyle="1" w:styleId="Heading">
    <w:name w:val="Heading"/>
    <w:basedOn w:val="Normal"/>
    <w:next w:val="BodyText"/>
    <w:rsid w:val="002546E2"/>
    <w:pPr>
      <w:keepNext/>
      <w:spacing w:before="240" w:after="120"/>
    </w:pPr>
  </w:style>
  <w:style w:type="paragraph" w:styleId="BodyText">
    <w:name w:val="Body Text"/>
    <w:basedOn w:val="Normal"/>
    <w:rsid w:val="002546E2"/>
    <w:pPr>
      <w:spacing w:after="120"/>
    </w:pPr>
  </w:style>
  <w:style w:type="paragraph" w:customStyle="1" w:styleId="NoList1">
    <w:name w:val="No List1"/>
    <w:rsid w:val="002546E2"/>
    <w:pPr>
      <w:suppressAutoHyphens/>
    </w:pPr>
  </w:style>
  <w:style w:type="paragraph" w:styleId="Title">
    <w:name w:val="Title"/>
    <w:basedOn w:val="Normal"/>
    <w:qFormat/>
    <w:rsid w:val="002546E2"/>
    <w:pPr>
      <w:keepNext/>
      <w:keepLines/>
      <w:spacing w:before="480" w:after="120"/>
    </w:pPr>
  </w:style>
  <w:style w:type="paragraph" w:styleId="Subtitle">
    <w:name w:val="Subtitle"/>
    <w:basedOn w:val="Normal"/>
    <w:qFormat/>
    <w:rsid w:val="002546E2"/>
    <w:pPr>
      <w:keepNext/>
      <w:keepLines/>
      <w:spacing w:before="360" w:after="80"/>
    </w:pPr>
  </w:style>
  <w:style w:type="paragraph" w:styleId="Footer">
    <w:name w:val="footer"/>
    <w:basedOn w:val="Normal"/>
    <w:link w:val="FooterChar"/>
    <w:uiPriority w:val="99"/>
    <w:rsid w:val="002546E2"/>
    <w:pPr>
      <w:suppressLineNumbers/>
      <w:tabs>
        <w:tab w:val="center" w:pos="5553"/>
        <w:tab w:val="right" w:pos="11106"/>
      </w:tabs>
    </w:pPr>
  </w:style>
  <w:style w:type="paragraph" w:customStyle="1" w:styleId="Framecontents">
    <w:name w:val="Frame contents"/>
    <w:basedOn w:val="BodyText"/>
    <w:rsid w:val="002546E2"/>
  </w:style>
  <w:style w:type="paragraph" w:customStyle="1" w:styleId="TableContents">
    <w:name w:val="Table Contents"/>
    <w:basedOn w:val="Normal"/>
    <w:rsid w:val="002546E2"/>
    <w:pPr>
      <w:suppressLineNumbers/>
    </w:pPr>
  </w:style>
  <w:style w:type="paragraph" w:styleId="Caption">
    <w:name w:val="caption"/>
    <w:basedOn w:val="Normal"/>
    <w:qFormat/>
    <w:rsid w:val="002546E2"/>
    <w:pPr>
      <w:suppressLineNumbers/>
      <w:spacing w:before="120" w:after="120"/>
    </w:pPr>
  </w:style>
  <w:style w:type="paragraph" w:customStyle="1" w:styleId="Drawing">
    <w:name w:val="Drawing"/>
    <w:basedOn w:val="Caption"/>
    <w:rsid w:val="002546E2"/>
  </w:style>
  <w:style w:type="paragraph" w:styleId="BalloonText">
    <w:name w:val="Balloon Text"/>
    <w:basedOn w:val="Normal"/>
    <w:link w:val="BalloonTextChar"/>
    <w:uiPriority w:val="99"/>
    <w:semiHidden/>
    <w:unhideWhenUsed/>
    <w:rsid w:val="004365C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65CB"/>
    <w:rPr>
      <w:rFonts w:ascii="Lucida Grande" w:hAnsi="Lucida Grande" w:cs="Lucida Grande"/>
      <w:sz w:val="18"/>
      <w:szCs w:val="18"/>
    </w:rPr>
  </w:style>
  <w:style w:type="paragraph" w:styleId="ListNumber">
    <w:name w:val="List Number"/>
    <w:basedOn w:val="Normal"/>
    <w:uiPriority w:val="1"/>
    <w:qFormat/>
    <w:rsid w:val="003A39D6"/>
    <w:pPr>
      <w:numPr>
        <w:numId w:val="6"/>
      </w:numPr>
      <w:suppressAutoHyphens w:val="0"/>
    </w:pPr>
    <w:rPr>
      <w:rFonts w:ascii="Cambria" w:eastAsia="MS Mincho" w:hAnsi="Cambria"/>
      <w:color w:val="404040"/>
      <w:szCs w:val="24"/>
    </w:rPr>
  </w:style>
  <w:style w:type="paragraph" w:styleId="ListBullet2">
    <w:name w:val="List Bullet 2"/>
    <w:basedOn w:val="BlockText"/>
    <w:uiPriority w:val="1"/>
    <w:unhideWhenUsed/>
    <w:qFormat/>
    <w:rsid w:val="00CE5DFD"/>
    <w:pPr>
      <w:numPr>
        <w:numId w:val="9"/>
      </w:numPr>
      <w:pBdr>
        <w:top w:val="none" w:sz="0" w:space="0" w:color="auto"/>
        <w:left w:val="none" w:sz="0" w:space="0" w:color="auto"/>
        <w:bottom w:val="none" w:sz="0" w:space="0" w:color="auto"/>
        <w:right w:val="none" w:sz="0" w:space="0" w:color="auto"/>
      </w:pBdr>
      <w:suppressAutoHyphens w:val="0"/>
      <w:spacing w:after="40"/>
      <w:ind w:right="360"/>
    </w:pPr>
    <w:rPr>
      <w:rFonts w:ascii="Cambria" w:eastAsia="MS Mincho" w:hAnsi="Cambria" w:cs="Times New Roman"/>
      <w:i w:val="0"/>
      <w:color w:val="7F7F7F"/>
      <w:szCs w:val="24"/>
    </w:rPr>
  </w:style>
  <w:style w:type="paragraph" w:styleId="BlockText">
    <w:name w:val="Block Text"/>
    <w:basedOn w:val="Normal"/>
    <w:uiPriority w:val="99"/>
    <w:semiHidden/>
    <w:unhideWhenUsed/>
    <w:rsid w:val="00CE5DF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styleId="Hyperlink">
    <w:name w:val="Hyperlink"/>
    <w:rsid w:val="001F04D3"/>
    <w:rPr>
      <w:color w:val="000080"/>
      <w:u w:val="single"/>
    </w:rPr>
  </w:style>
  <w:style w:type="paragraph" w:styleId="Header">
    <w:name w:val="header"/>
    <w:basedOn w:val="Normal"/>
    <w:link w:val="HeaderChar"/>
    <w:rsid w:val="001F04D3"/>
    <w:pPr>
      <w:widowControl w:val="0"/>
      <w:suppressLineNumbers/>
      <w:tabs>
        <w:tab w:val="center" w:pos="4986"/>
        <w:tab w:val="right" w:pos="9972"/>
      </w:tabs>
      <w:spacing w:after="0" w:line="240" w:lineRule="auto"/>
    </w:pPr>
    <w:rPr>
      <w:rFonts w:eastAsia="Lucida Sans Unicode" w:cs="Mangal"/>
      <w:kern w:val="1"/>
      <w:sz w:val="24"/>
      <w:szCs w:val="24"/>
      <w:lang w:eastAsia="zh-CN" w:bidi="hi-IN"/>
    </w:rPr>
  </w:style>
  <w:style w:type="character" w:customStyle="1" w:styleId="HeaderChar">
    <w:name w:val="Header Char"/>
    <w:basedOn w:val="DefaultParagraphFont"/>
    <w:link w:val="Header"/>
    <w:rsid w:val="001F04D3"/>
    <w:rPr>
      <w:rFonts w:eastAsia="Lucida Sans Unicode" w:cs="Mangal"/>
      <w:kern w:val="1"/>
      <w:sz w:val="24"/>
      <w:szCs w:val="24"/>
      <w:lang w:eastAsia="zh-CN" w:bidi="hi-IN"/>
    </w:rPr>
  </w:style>
  <w:style w:type="character" w:customStyle="1" w:styleId="FooterChar">
    <w:name w:val="Footer Char"/>
    <w:basedOn w:val="DefaultParagraphFont"/>
    <w:link w:val="Footer"/>
    <w:uiPriority w:val="99"/>
    <w:rsid w:val="001F04D3"/>
  </w:style>
  <w:style w:type="character" w:styleId="FollowedHyperlink">
    <w:name w:val="FollowedHyperlink"/>
    <w:basedOn w:val="DefaultParagraphFont"/>
    <w:uiPriority w:val="99"/>
    <w:semiHidden/>
    <w:unhideWhenUsed/>
    <w:rsid w:val="007A1043"/>
    <w:rPr>
      <w:color w:val="800080" w:themeColor="followedHyperlink"/>
      <w:u w:val="single"/>
    </w:rPr>
  </w:style>
  <w:style w:type="paragraph" w:styleId="ListParagraph">
    <w:name w:val="List Paragraph"/>
    <w:basedOn w:val="Normal"/>
    <w:uiPriority w:val="34"/>
    <w:qFormat/>
    <w:rsid w:val="007A104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style>
  <w:style w:type="paragraph" w:styleId="Heading1">
    <w:name w:val="heading 1"/>
    <w:basedOn w:val="Normal"/>
    <w:qFormat/>
    <w:pPr>
      <w:keepNext/>
      <w:keepLines/>
      <w:spacing w:before="480" w:after="120"/>
      <w:outlineLvl w:val="0"/>
    </w:pPr>
  </w:style>
  <w:style w:type="paragraph" w:styleId="Heading2">
    <w:name w:val="heading 2"/>
    <w:basedOn w:val="Normal"/>
    <w:qFormat/>
    <w:pPr>
      <w:keepNext/>
      <w:keepLines/>
      <w:spacing w:before="360" w:after="80"/>
      <w:outlineLvl w:val="1"/>
    </w:pPr>
  </w:style>
  <w:style w:type="paragraph" w:styleId="Heading3">
    <w:name w:val="heading 3"/>
    <w:basedOn w:val="Normal"/>
    <w:qFormat/>
    <w:pPr>
      <w:keepNext/>
      <w:keepLines/>
      <w:spacing w:before="280" w:after="80"/>
      <w:outlineLvl w:val="2"/>
    </w:pPr>
  </w:style>
  <w:style w:type="paragraph" w:styleId="Heading4">
    <w:name w:val="heading 4"/>
    <w:basedOn w:val="Normal"/>
    <w:qFormat/>
    <w:pPr>
      <w:keepNext/>
      <w:keepLines/>
      <w:spacing w:before="240" w:after="40"/>
      <w:outlineLvl w:val="3"/>
    </w:pPr>
  </w:style>
  <w:style w:type="paragraph" w:styleId="Heading5">
    <w:name w:val="heading 5"/>
    <w:basedOn w:val="Normal"/>
    <w:qFormat/>
    <w:pPr>
      <w:keepNext/>
      <w:keepLines/>
      <w:spacing w:before="220" w:after="40"/>
      <w:outlineLvl w:val="4"/>
    </w:pPr>
  </w:style>
  <w:style w:type="paragraph" w:styleId="Heading6">
    <w:name w:val="heading 6"/>
    <w:basedOn w:val="Normal"/>
    <w:qFormat/>
    <w:pPr>
      <w:keepNext/>
      <w:keepLines/>
      <w:spacing w:before="200" w:after="4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1Level0">
    <w:name w:val="List1Level0"/>
  </w:style>
  <w:style w:type="character" w:customStyle="1" w:styleId="List2Level0">
    <w:name w:val="List2Level0"/>
  </w:style>
  <w:style w:type="character" w:customStyle="1" w:styleId="List3Level0">
    <w:name w:val="List3Level0"/>
  </w:style>
  <w:style w:type="character" w:customStyle="1" w:styleId="List1Level1">
    <w:name w:val="List1Level1"/>
  </w:style>
  <w:style w:type="character" w:customStyle="1" w:styleId="List1Level2">
    <w:name w:val="List1Level2"/>
  </w:style>
  <w:style w:type="character" w:customStyle="1" w:styleId="List1Level3">
    <w:name w:val="List1Level3"/>
  </w:style>
  <w:style w:type="character" w:customStyle="1" w:styleId="List1Level4">
    <w:name w:val="List1Level4"/>
  </w:style>
  <w:style w:type="character" w:customStyle="1" w:styleId="List1Level5">
    <w:name w:val="List1Level5"/>
  </w:style>
  <w:style w:type="character" w:customStyle="1" w:styleId="List1Level6">
    <w:name w:val="List1Level6"/>
  </w:style>
  <w:style w:type="character" w:customStyle="1" w:styleId="List1Level7">
    <w:name w:val="List1Level7"/>
  </w:style>
  <w:style w:type="character" w:customStyle="1" w:styleId="List1Level8">
    <w:name w:val="List1Level8"/>
  </w:style>
  <w:style w:type="character" w:customStyle="1" w:styleId="List2Level1">
    <w:name w:val="List2Level1"/>
  </w:style>
  <w:style w:type="character" w:customStyle="1" w:styleId="List2Level2">
    <w:name w:val="List2Level2"/>
  </w:style>
  <w:style w:type="character" w:customStyle="1" w:styleId="List2Level3">
    <w:name w:val="List2Level3"/>
  </w:style>
  <w:style w:type="character" w:customStyle="1" w:styleId="List2Level4">
    <w:name w:val="List2Level4"/>
  </w:style>
  <w:style w:type="character" w:customStyle="1" w:styleId="List2Level5">
    <w:name w:val="List2Level5"/>
  </w:style>
  <w:style w:type="character" w:customStyle="1" w:styleId="List2Level6">
    <w:name w:val="List2Level6"/>
  </w:style>
  <w:style w:type="character" w:customStyle="1" w:styleId="List2Level7">
    <w:name w:val="List2Level7"/>
  </w:style>
  <w:style w:type="character" w:customStyle="1" w:styleId="List2Level8">
    <w:name w:val="List2Level8"/>
  </w:style>
  <w:style w:type="character" w:customStyle="1" w:styleId="List3Level1">
    <w:name w:val="List3Level1"/>
  </w:style>
  <w:style w:type="character" w:customStyle="1" w:styleId="List3Level2">
    <w:name w:val="List3Level2"/>
  </w:style>
  <w:style w:type="character" w:customStyle="1" w:styleId="List3Level3">
    <w:name w:val="List3Level3"/>
  </w:style>
  <w:style w:type="character" w:customStyle="1" w:styleId="List3Level4">
    <w:name w:val="List3Level4"/>
  </w:style>
  <w:style w:type="character" w:customStyle="1" w:styleId="List3Level5">
    <w:name w:val="List3Level5"/>
  </w:style>
  <w:style w:type="character" w:customStyle="1" w:styleId="List3Level6">
    <w:name w:val="List3Level6"/>
  </w:style>
  <w:style w:type="character" w:customStyle="1" w:styleId="List3Level7">
    <w:name w:val="List3Level7"/>
  </w:style>
  <w:style w:type="character" w:customStyle="1" w:styleId="List3Level8">
    <w:name w:val="List3Level8"/>
  </w:style>
  <w:style w:type="character" w:customStyle="1" w:styleId="List4Level0">
    <w:name w:val="List4Level0"/>
  </w:style>
  <w:style w:type="character" w:customStyle="1" w:styleId="List4Level1">
    <w:name w:val="List4Level1"/>
  </w:style>
  <w:style w:type="character" w:customStyle="1" w:styleId="List4Level2">
    <w:name w:val="List4Level2"/>
  </w:style>
  <w:style w:type="character" w:customStyle="1" w:styleId="List4Level3">
    <w:name w:val="List4Level3"/>
  </w:style>
  <w:style w:type="character" w:customStyle="1" w:styleId="List4Level4">
    <w:name w:val="List4Level4"/>
  </w:style>
  <w:style w:type="character" w:customStyle="1" w:styleId="List4Level5">
    <w:name w:val="List4Level5"/>
  </w:style>
  <w:style w:type="character" w:customStyle="1" w:styleId="List4Level6">
    <w:name w:val="List4Level6"/>
  </w:style>
  <w:style w:type="character" w:customStyle="1" w:styleId="List4Level7">
    <w:name w:val="List4Level7"/>
  </w:style>
  <w:style w:type="character" w:customStyle="1" w:styleId="List4Level8">
    <w:name w:val="List4Level8"/>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style>
  <w:style w:type="paragraph" w:customStyle="1" w:styleId="NoList1">
    <w:name w:val="No List1"/>
    <w:pPr>
      <w:suppressAutoHyphens/>
    </w:pPr>
  </w:style>
  <w:style w:type="paragraph" w:styleId="Title">
    <w:name w:val="Title"/>
    <w:basedOn w:val="Normal"/>
    <w:qFormat/>
    <w:pPr>
      <w:keepNext/>
      <w:keepLines/>
      <w:spacing w:before="480" w:after="120"/>
    </w:pPr>
  </w:style>
  <w:style w:type="paragraph" w:styleId="Subtitle">
    <w:name w:val="Subtitle"/>
    <w:basedOn w:val="Normal"/>
    <w:qFormat/>
    <w:pPr>
      <w:keepNext/>
      <w:keepLines/>
      <w:spacing w:before="360" w:after="80"/>
    </w:pPr>
  </w:style>
  <w:style w:type="paragraph" w:styleId="Footer">
    <w:name w:val="footer"/>
    <w:basedOn w:val="Normal"/>
    <w:pPr>
      <w:suppressLineNumbers/>
      <w:tabs>
        <w:tab w:val="center" w:pos="5553"/>
        <w:tab w:val="right" w:pos="11106"/>
      </w:tabs>
    </w:pPr>
  </w:style>
  <w:style w:type="paragraph" w:customStyle="1" w:styleId="Framecontents">
    <w:name w:val="Frame contents"/>
    <w:basedOn w:val="BodyText"/>
  </w:style>
  <w:style w:type="paragraph" w:customStyle="1" w:styleId="TableContents">
    <w:name w:val="Table Contents"/>
    <w:basedOn w:val="Normal"/>
    <w:pPr>
      <w:suppressLineNumbers/>
    </w:pPr>
  </w:style>
  <w:style w:type="paragraph" w:styleId="Caption">
    <w:name w:val="caption"/>
    <w:basedOn w:val="Normal"/>
    <w:qFormat/>
    <w:pPr>
      <w:suppressLineNumbers/>
      <w:spacing w:before="120" w:after="120"/>
    </w:pPr>
  </w:style>
  <w:style w:type="paragraph" w:customStyle="1" w:styleId="Drawing">
    <w:name w:val="Drawing"/>
    <w:basedOn w:val="Caption"/>
  </w:style>
  <w:style w:type="paragraph" w:styleId="BalloonText">
    <w:name w:val="Balloon Text"/>
    <w:basedOn w:val="Normal"/>
    <w:link w:val="BalloonTextChar"/>
    <w:uiPriority w:val="99"/>
    <w:semiHidden/>
    <w:unhideWhenUsed/>
    <w:rsid w:val="004365C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65CB"/>
    <w:rPr>
      <w:rFonts w:ascii="Lucida Grande" w:hAnsi="Lucida Grande" w:cs="Lucida Grande"/>
      <w:sz w:val="18"/>
      <w:szCs w:val="18"/>
    </w:rPr>
  </w:style>
  <w:style w:type="paragraph" w:styleId="ListNumber">
    <w:name w:val="List Number"/>
    <w:basedOn w:val="Normal"/>
    <w:uiPriority w:val="1"/>
    <w:qFormat/>
    <w:rsid w:val="003A39D6"/>
    <w:pPr>
      <w:numPr>
        <w:numId w:val="6"/>
      </w:numPr>
      <w:suppressAutoHyphens w:val="0"/>
    </w:pPr>
    <w:rPr>
      <w:rFonts w:ascii="Cambria" w:eastAsia="ＭＳ 明朝" w:hAnsi="Cambria"/>
      <w:color w:val="404040"/>
      <w:szCs w:val="24"/>
    </w:rPr>
  </w:style>
  <w:style w:type="paragraph" w:styleId="ListBullet2">
    <w:name w:val="List Bullet 2"/>
    <w:basedOn w:val="BlockText"/>
    <w:uiPriority w:val="1"/>
    <w:unhideWhenUsed/>
    <w:qFormat/>
    <w:rsid w:val="00CE5DFD"/>
    <w:pPr>
      <w:numPr>
        <w:numId w:val="9"/>
      </w:numPr>
      <w:pBdr>
        <w:top w:val="none" w:sz="0" w:space="0" w:color="auto"/>
        <w:left w:val="none" w:sz="0" w:space="0" w:color="auto"/>
        <w:bottom w:val="none" w:sz="0" w:space="0" w:color="auto"/>
        <w:right w:val="none" w:sz="0" w:space="0" w:color="auto"/>
      </w:pBdr>
      <w:suppressAutoHyphens w:val="0"/>
      <w:spacing w:after="40"/>
      <w:ind w:right="360"/>
    </w:pPr>
    <w:rPr>
      <w:rFonts w:ascii="Cambria" w:eastAsia="ＭＳ 明朝" w:hAnsi="Cambria" w:cs="Times New Roman"/>
      <w:i w:val="0"/>
      <w:color w:val="7F7F7F"/>
      <w:szCs w:val="24"/>
    </w:rPr>
  </w:style>
  <w:style w:type="paragraph" w:styleId="BlockText">
    <w:name w:val="Block Text"/>
    <w:basedOn w:val="Normal"/>
    <w:uiPriority w:val="99"/>
    <w:semiHidden/>
    <w:unhideWhenUsed/>
    <w:rsid w:val="00CE5DF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olerance.org/kit/viva-la-causa"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hyperlink" Target="http://www.patwardhan.com/films/timetoris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ln/>
        <a:extLst>
          <a:ext uri="{C572A759-6A51-4108-AA02-DFA0A04FC94B}">
            <ma14:wrappingTextBoxFlag xmlns:ma14="http://schemas.microsoft.com/office/mac/drawingml/2011/main"/>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1">
          <a:schemeClr val="accent1"/>
        </a:lnRef>
        <a:fillRef idx="2">
          <a:schemeClr val="accent1"/>
        </a:fillRef>
        <a:effectRef idx="1">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357BEB1-6858-D94F-8636-784A81E0D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871</Words>
  <Characters>4971</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F</dc:creator>
  <cp:keywords/>
  <cp:lastModifiedBy>RF</cp:lastModifiedBy>
  <cp:revision>3</cp:revision>
  <cp:lastPrinted>2014-10-15T04:37:00Z</cp:lastPrinted>
  <dcterms:created xsi:type="dcterms:W3CDTF">2014-10-15T04:37:00Z</dcterms:created>
  <dcterms:modified xsi:type="dcterms:W3CDTF">2014-10-15T04:37:00Z</dcterms:modified>
</cp:coreProperties>
</file>